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644DE" w:rsidRPr="0023672B" w:rsidRDefault="009644DE" w:rsidP="00C67A4A">
      <w:pPr>
        <w:spacing w:after="0"/>
        <w:ind w:left="140"/>
        <w:rPr>
          <w:rFonts w:ascii="Arial" w:eastAsia="Arial" w:hAnsi="Arial" w:cs="Arial"/>
          <w:b/>
          <w:bCs/>
          <w:sz w:val="30"/>
          <w:szCs w:val="30"/>
          <w:lang w:val="pt-PT"/>
        </w:rPr>
      </w:pPr>
      <w:bookmarkStart w:id="0" w:name="_GoBack"/>
      <w:bookmarkEnd w:id="0"/>
      <w:r w:rsidRPr="0023672B">
        <w:rPr>
          <w:rFonts w:ascii="Arial" w:eastAsia="Arial" w:hAnsi="Arial" w:cs="Arial"/>
          <w:b/>
          <w:bCs/>
          <w:sz w:val="30"/>
          <w:szCs w:val="30"/>
          <w:lang w:val="pt-PT"/>
        </w:rPr>
        <w:t>CERTIFICATE</w:t>
      </w:r>
      <w:r w:rsidRPr="0023672B">
        <w:rPr>
          <w:rFonts w:ascii="Arial" w:eastAsia="Arial" w:hAnsi="Arial" w:cs="Arial"/>
          <w:b/>
          <w:bCs/>
          <w:spacing w:val="-1"/>
          <w:sz w:val="30"/>
          <w:szCs w:val="30"/>
          <w:lang w:val="pt-PT"/>
        </w:rPr>
        <w:t xml:space="preserve"> </w:t>
      </w:r>
      <w:r w:rsidRPr="0023672B">
        <w:rPr>
          <w:rFonts w:ascii="Arial" w:eastAsia="Arial" w:hAnsi="Arial" w:cs="Arial"/>
          <w:b/>
          <w:bCs/>
          <w:sz w:val="30"/>
          <w:szCs w:val="30"/>
          <w:lang w:val="pt-PT"/>
        </w:rPr>
        <w:t>OF</w:t>
      </w:r>
      <w:r w:rsidRPr="0023672B">
        <w:rPr>
          <w:rFonts w:ascii="Arial" w:eastAsia="Arial" w:hAnsi="Arial" w:cs="Arial"/>
          <w:b/>
          <w:bCs/>
          <w:spacing w:val="-1"/>
          <w:sz w:val="30"/>
          <w:szCs w:val="30"/>
          <w:lang w:val="pt-PT"/>
        </w:rPr>
        <w:t xml:space="preserve"> </w:t>
      </w:r>
      <w:r w:rsidRPr="0023672B">
        <w:rPr>
          <w:rFonts w:ascii="Arial" w:eastAsia="Arial" w:hAnsi="Arial" w:cs="Arial"/>
          <w:b/>
          <w:bCs/>
          <w:sz w:val="30"/>
          <w:szCs w:val="30"/>
          <w:lang w:val="pt-PT"/>
        </w:rPr>
        <w:t>ENFORCEABILITY</w:t>
      </w:r>
    </w:p>
    <w:p w:rsidR="009644DE" w:rsidRPr="0023672B" w:rsidRDefault="00C67A4A" w:rsidP="00C67A4A">
      <w:pPr>
        <w:spacing w:after="0"/>
        <w:ind w:left="140"/>
        <w:rPr>
          <w:rFonts w:ascii="Arial" w:eastAsia="Arial" w:hAnsi="Arial" w:cs="Arial"/>
          <w:sz w:val="30"/>
          <w:szCs w:val="30"/>
          <w:lang w:val="pt-PT"/>
        </w:rPr>
      </w:pPr>
      <w:r>
        <w:rPr>
          <w:b/>
          <w:bCs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14A47A3" wp14:editId="39AAF0A3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6910070" cy="1329690"/>
                <wp:effectExtent l="0" t="0" r="5080" b="381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0070" cy="1329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06"/>
                              <w:gridCol w:w="2736"/>
                              <w:gridCol w:w="318"/>
                            </w:tblGrid>
                            <w:tr w:rsidR="009644DE" w:rsidRPr="007F73A6">
                              <w:trPr>
                                <w:trHeight w:hRule="exact" w:val="569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single" w:sz="13" w:space="0" w:color="000000"/>
                                    <w:right w:val="single" w:sz="6" w:space="0" w:color="010101"/>
                                  </w:tcBorders>
                                </w:tcPr>
                                <w:p w:rsidR="009644DE" w:rsidRDefault="009644DE"/>
                              </w:tc>
                              <w:tc>
                                <w:tcPr>
                                  <w:tcW w:w="2736" w:type="dxa"/>
                                  <w:vMerge w:val="restart"/>
                                  <w:tcBorders>
                                    <w:top w:val="single" w:sz="6" w:space="0" w:color="010101"/>
                                    <w:left w:val="single" w:sz="6" w:space="0" w:color="010101"/>
                                    <w:right w:val="single" w:sz="6" w:space="0" w:color="010101"/>
                                  </w:tcBorders>
                                </w:tcPr>
                                <w:p w:rsidR="009644DE" w:rsidRPr="007F73A6" w:rsidRDefault="009644DE">
                                  <w:pPr>
                                    <w:pStyle w:val="TableParagraph"/>
                                    <w:spacing w:before="83"/>
                                    <w:ind w:left="7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pt-PT"/>
                                    </w:rPr>
                                  </w:pPr>
                                  <w:r w:rsidRPr="007F73A6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pt-PT"/>
                                    </w:rPr>
                                    <w:t>Portugal – USA</w:t>
                                  </w:r>
                                </w:p>
                                <w:p w:rsidR="009644DE" w:rsidRPr="007F73A6" w:rsidRDefault="009644DE">
                                  <w:pPr>
                                    <w:pStyle w:val="TableParagraph"/>
                                    <w:spacing w:before="1" w:line="110" w:lineRule="exact"/>
                                    <w:rPr>
                                      <w:sz w:val="11"/>
                                      <w:szCs w:val="11"/>
                                      <w:lang w:val="pt-PT"/>
                                    </w:rPr>
                                  </w:pPr>
                                </w:p>
                                <w:p w:rsidR="009644DE" w:rsidRPr="007F73A6" w:rsidRDefault="009644DE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</w:p>
                                <w:p w:rsidR="009644DE" w:rsidRPr="007F73A6" w:rsidRDefault="009644DE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</w:p>
                                <w:p w:rsidR="009644DE" w:rsidRPr="007F73A6" w:rsidRDefault="009644DE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</w:p>
                                <w:p w:rsidR="009644DE" w:rsidRPr="007F73A6" w:rsidRDefault="009644DE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</w:p>
                                <w:p w:rsidR="009644DE" w:rsidRPr="007F73A6" w:rsidRDefault="009644DE">
                                  <w:pPr>
                                    <w:pStyle w:val="TableParagraph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pt-PT"/>
                                    </w:rPr>
                                  </w:pPr>
                                  <w:r w:rsidRPr="007F73A6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pt-PT"/>
                                    </w:rPr>
                                    <w:t>File Stamp</w:t>
                                  </w:r>
                                </w:p>
                                <w:p w:rsidR="009644DE" w:rsidRPr="007F73A6" w:rsidRDefault="009644DE">
                                  <w:pPr>
                                    <w:pStyle w:val="TableParagraph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pt-PT"/>
                                    </w:rPr>
                                  </w:pPr>
                                  <w:r w:rsidRPr="007F73A6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pt-PT"/>
                                    </w:rPr>
                                    <w:t>Carimbo de entrada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top w:val="nil"/>
                                    <w:left w:val="single" w:sz="6" w:space="0" w:color="010101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:rsidR="009644DE" w:rsidRPr="007F73A6" w:rsidRDefault="009644DE">
                                  <w:pPr>
                                    <w:rPr>
                                      <w:lang w:val="pt-PT"/>
                                    </w:rPr>
                                  </w:pPr>
                                </w:p>
                              </w:tc>
                            </w:tr>
                            <w:tr w:rsidR="009644DE" w:rsidRPr="007F73A6" w:rsidTr="0023672B">
                              <w:trPr>
                                <w:trHeight w:hRule="exact" w:val="1443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single" w:sz="13" w:space="0" w:color="000000"/>
                                    <w:left w:val="nil"/>
                                    <w:bottom w:val="nil"/>
                                    <w:right w:val="single" w:sz="6" w:space="0" w:color="010101"/>
                                  </w:tcBorders>
                                </w:tcPr>
                                <w:p w:rsidR="009644DE" w:rsidRDefault="009644DE" w:rsidP="00C67A4A">
                                  <w:pPr>
                                    <w:pStyle w:val="TableParagraph"/>
                                    <w:spacing w:before="97"/>
                                    <w:ind w:right="3808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th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matte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Suppor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Orde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bet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6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een:</w:t>
                                  </w:r>
                                </w:p>
                                <w:p w:rsidR="009644DE" w:rsidRPr="0023672B" w:rsidRDefault="009644DE" w:rsidP="0023672B">
                                  <w:pPr>
                                    <w:pStyle w:val="TableParagraph"/>
                                    <w:spacing w:before="97"/>
                                    <w:ind w:left="30" w:right="3128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  <w:r w:rsidRPr="0023672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  <w:lang w:val="pt-PT"/>
                                    </w:rPr>
                                    <w:t>Com referência à decisão de alimentos entre:</w:t>
                                  </w:r>
                                </w:p>
                                <w:p w:rsidR="009644DE" w:rsidRPr="00412AA2" w:rsidRDefault="009644DE" w:rsidP="0023672B">
                                  <w:pPr>
                                    <w:pStyle w:val="TableParagraph"/>
                                    <w:spacing w:before="97"/>
                                    <w:ind w:left="30" w:right="3808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  <w:r w:rsidRPr="0023672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  <w:lang w:val="pt-PT"/>
                                    </w:rPr>
                                    <w:t xml:space="preserve"> </w:t>
                                  </w:r>
                                  <w:r w:rsidRPr="00412A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  <w:lang w:val="pt-PT"/>
                                    </w:rPr>
                                    <w:t>Petitioner:</w:t>
                                  </w:r>
                                </w:p>
                                <w:p w:rsidR="009644DE" w:rsidRPr="00412AA2" w:rsidRDefault="009644DE" w:rsidP="00412AA2">
                                  <w:pPr>
                                    <w:pStyle w:val="TableParagraph"/>
                                    <w:spacing w:before="97"/>
                                    <w:ind w:left="30" w:right="380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  <w:r w:rsidRPr="00412A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  <w:lang w:val="pt-PT"/>
                                    </w:rPr>
                                    <w:t xml:space="preserve">Requerente: </w:t>
                                  </w:r>
                                  <w:sdt>
                                    <w:sdtPr>
                                      <w:rPr>
                                        <w:rFonts w:ascii="Arial" w:eastAsia="Arial" w:hAnsi="Arial" w:cs="Arial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id w:val="-2054304685"/>
                                      <w:placeholder>
                                        <w:docPart w:val="C2A3A944150C4824B9F219C0A46459C2"/>
                                      </w:placeholder>
                                      <w:showingPlcHdr/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Style w:val="TextodoMarcadordePosio"/>
                                          <w:lang w:val="pt-PT"/>
                                        </w:rPr>
                                        <w:t>nome do/a requerente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2736" w:type="dxa"/>
                                  <w:vMerge/>
                                  <w:tcBorders>
                                    <w:left w:val="single" w:sz="6" w:space="0" w:color="010101"/>
                                    <w:bottom w:val="single" w:sz="6" w:space="0" w:color="010101"/>
                                    <w:right w:val="single" w:sz="6" w:space="0" w:color="010101"/>
                                  </w:tcBorders>
                                </w:tcPr>
                                <w:p w:rsidR="009644DE" w:rsidRPr="00412AA2" w:rsidRDefault="009644DE" w:rsidP="0023672B">
                                  <w:pPr>
                                    <w:rPr>
                                      <w:lang w:val="pt-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top w:val="single" w:sz="13" w:space="0" w:color="000000"/>
                                    <w:left w:val="single" w:sz="6" w:space="0" w:color="010101"/>
                                    <w:bottom w:val="nil"/>
                                    <w:right w:val="nil"/>
                                  </w:tcBorders>
                                </w:tcPr>
                                <w:p w:rsidR="009644DE" w:rsidRPr="00412AA2" w:rsidRDefault="009644DE" w:rsidP="0023672B">
                                  <w:pPr>
                                    <w:rPr>
                                      <w:lang w:val="pt-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44DE" w:rsidRPr="00412AA2" w:rsidRDefault="009644DE" w:rsidP="009644DE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4A47A3"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left:0;text-align:left;margin-left:492.9pt;margin-top:2.6pt;width:544.1pt;height:104.7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06"/>
                        <w:gridCol w:w="2736"/>
                        <w:gridCol w:w="318"/>
                      </w:tblGrid>
                      <w:tr w:rsidR="009644DE" w:rsidRPr="007F73A6">
                        <w:trPr>
                          <w:trHeight w:hRule="exact" w:val="569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single" w:sz="13" w:space="0" w:color="000000"/>
                              <w:right w:val="single" w:sz="6" w:space="0" w:color="010101"/>
                            </w:tcBorders>
                          </w:tcPr>
                          <w:p w:rsidR="009644DE" w:rsidRDefault="009644DE"/>
                        </w:tc>
                        <w:tc>
                          <w:tcPr>
                            <w:tcW w:w="2736" w:type="dxa"/>
                            <w:vMerge w:val="restart"/>
                            <w:tcBorders>
                              <w:top w:val="single" w:sz="6" w:space="0" w:color="010101"/>
                              <w:left w:val="single" w:sz="6" w:space="0" w:color="010101"/>
                              <w:right w:val="single" w:sz="6" w:space="0" w:color="010101"/>
                            </w:tcBorders>
                          </w:tcPr>
                          <w:p w:rsidR="009644DE" w:rsidRPr="007F73A6" w:rsidRDefault="009644DE">
                            <w:pPr>
                              <w:pStyle w:val="TableParagraph"/>
                              <w:spacing w:before="83"/>
                              <w:ind w:left="7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7F73A6"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  <w:lang w:val="pt-PT"/>
                              </w:rPr>
                              <w:t>Portugal – USA</w:t>
                            </w:r>
                          </w:p>
                          <w:p w:rsidR="009644DE" w:rsidRPr="007F73A6" w:rsidRDefault="009644DE">
                            <w:pPr>
                              <w:pStyle w:val="TableParagraph"/>
                              <w:spacing w:before="1" w:line="110" w:lineRule="exact"/>
                              <w:rPr>
                                <w:sz w:val="11"/>
                                <w:szCs w:val="11"/>
                                <w:lang w:val="pt-PT"/>
                              </w:rPr>
                            </w:pPr>
                          </w:p>
                          <w:p w:rsidR="009644DE" w:rsidRPr="007F73A6" w:rsidRDefault="009644DE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  <w:lang w:val="pt-PT"/>
                              </w:rPr>
                            </w:pPr>
                          </w:p>
                          <w:p w:rsidR="009644DE" w:rsidRPr="007F73A6" w:rsidRDefault="009644DE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  <w:lang w:val="pt-PT"/>
                              </w:rPr>
                            </w:pPr>
                          </w:p>
                          <w:p w:rsidR="009644DE" w:rsidRPr="007F73A6" w:rsidRDefault="009644DE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  <w:lang w:val="pt-PT"/>
                              </w:rPr>
                            </w:pPr>
                          </w:p>
                          <w:p w:rsidR="009644DE" w:rsidRPr="007F73A6" w:rsidRDefault="009644DE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  <w:lang w:val="pt-PT"/>
                              </w:rPr>
                            </w:pPr>
                          </w:p>
                          <w:p w:rsidR="009644DE" w:rsidRPr="007F73A6" w:rsidRDefault="009644DE">
                            <w:pPr>
                              <w:pStyle w:val="TableParagraph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7F73A6"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  <w:lang w:val="pt-PT"/>
                              </w:rPr>
                              <w:t>File Stamp</w:t>
                            </w:r>
                          </w:p>
                          <w:p w:rsidR="009644DE" w:rsidRPr="007F73A6" w:rsidRDefault="009644DE">
                            <w:pPr>
                              <w:pStyle w:val="TableParagraph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7F73A6"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  <w:lang w:val="pt-PT"/>
                              </w:rPr>
                              <w:t>Carimbo de entrada</w:t>
                            </w:r>
                          </w:p>
                        </w:tc>
                        <w:tc>
                          <w:tcPr>
                            <w:tcW w:w="318" w:type="dxa"/>
                            <w:tcBorders>
                              <w:top w:val="nil"/>
                              <w:left w:val="single" w:sz="6" w:space="0" w:color="010101"/>
                              <w:bottom w:val="single" w:sz="13" w:space="0" w:color="000000"/>
                              <w:right w:val="nil"/>
                            </w:tcBorders>
                          </w:tcPr>
                          <w:p w:rsidR="009644DE" w:rsidRPr="007F73A6" w:rsidRDefault="009644DE">
                            <w:pPr>
                              <w:rPr>
                                <w:lang w:val="pt-PT"/>
                              </w:rPr>
                            </w:pPr>
                          </w:p>
                        </w:tc>
                      </w:tr>
                      <w:tr w:rsidR="009644DE" w:rsidRPr="007F73A6" w:rsidTr="0023672B">
                        <w:trPr>
                          <w:trHeight w:hRule="exact" w:val="1443"/>
                        </w:trPr>
                        <w:tc>
                          <w:tcPr>
                            <w:tcW w:w="7806" w:type="dxa"/>
                            <w:tcBorders>
                              <w:top w:val="single" w:sz="13" w:space="0" w:color="000000"/>
                              <w:left w:val="nil"/>
                              <w:bottom w:val="nil"/>
                              <w:right w:val="single" w:sz="6" w:space="0" w:color="010101"/>
                            </w:tcBorders>
                          </w:tcPr>
                          <w:p w:rsidR="009644DE" w:rsidRDefault="009644DE" w:rsidP="00C67A4A">
                            <w:pPr>
                              <w:pStyle w:val="TableParagraph"/>
                              <w:spacing w:before="97"/>
                              <w:ind w:right="3808"/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th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matte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Suppor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Orde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bet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een:</w:t>
                            </w:r>
                          </w:p>
                          <w:p w:rsidR="009644DE" w:rsidRPr="0023672B" w:rsidRDefault="009644DE" w:rsidP="0023672B">
                            <w:pPr>
                              <w:pStyle w:val="TableParagraph"/>
                              <w:spacing w:before="97"/>
                              <w:ind w:left="30" w:right="3128"/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23672B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  <w:lang w:val="pt-PT"/>
                              </w:rPr>
                              <w:t>Com referência à decisão de alimentos entre:</w:t>
                            </w:r>
                          </w:p>
                          <w:p w:rsidR="009644DE" w:rsidRPr="00412AA2" w:rsidRDefault="009644DE" w:rsidP="0023672B">
                            <w:pPr>
                              <w:pStyle w:val="TableParagraph"/>
                              <w:spacing w:before="97"/>
                              <w:ind w:left="30" w:right="3808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23672B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  <w:lang w:val="pt-PT"/>
                              </w:rPr>
                              <w:t xml:space="preserve"> </w:t>
                            </w:r>
                            <w:r w:rsidRPr="00412AA2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  <w:lang w:val="pt-PT"/>
                              </w:rPr>
                              <w:t>Petitioner:</w:t>
                            </w:r>
                          </w:p>
                          <w:p w:rsidR="009644DE" w:rsidRPr="00412AA2" w:rsidRDefault="009644DE" w:rsidP="00412AA2">
                            <w:pPr>
                              <w:pStyle w:val="TableParagraph"/>
                              <w:spacing w:before="97"/>
                              <w:ind w:left="30" w:right="380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412AA2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  <w:lang w:val="pt-PT"/>
                              </w:rPr>
                              <w:t xml:space="preserve">Requerente: </w:t>
                            </w:r>
                            <w:sdt>
                              <w:sdtPr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-2054304685"/>
                                <w:placeholder>
                                  <w:docPart w:val="C2A3A944150C4824B9F219C0A46459C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Style w:val="TextodoMarcadordePosio"/>
                                    <w:lang w:val="pt-PT"/>
                                  </w:rPr>
                                  <w:t>nome do/a requerente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2736" w:type="dxa"/>
                            <w:vMerge/>
                            <w:tcBorders>
                              <w:left w:val="single" w:sz="6" w:space="0" w:color="010101"/>
                              <w:bottom w:val="single" w:sz="6" w:space="0" w:color="010101"/>
                              <w:right w:val="single" w:sz="6" w:space="0" w:color="010101"/>
                            </w:tcBorders>
                          </w:tcPr>
                          <w:p w:rsidR="009644DE" w:rsidRPr="00412AA2" w:rsidRDefault="009644DE" w:rsidP="0023672B">
                            <w:pPr>
                              <w:rPr>
                                <w:lang w:val="pt-PT"/>
                              </w:rPr>
                            </w:pPr>
                          </w:p>
                        </w:tc>
                        <w:tc>
                          <w:tcPr>
                            <w:tcW w:w="318" w:type="dxa"/>
                            <w:tcBorders>
                              <w:top w:val="single" w:sz="13" w:space="0" w:color="000000"/>
                              <w:left w:val="single" w:sz="6" w:space="0" w:color="010101"/>
                              <w:bottom w:val="nil"/>
                              <w:right w:val="nil"/>
                            </w:tcBorders>
                          </w:tcPr>
                          <w:p w:rsidR="009644DE" w:rsidRPr="00412AA2" w:rsidRDefault="009644DE" w:rsidP="0023672B">
                            <w:pPr>
                              <w:rPr>
                                <w:lang w:val="pt-PT"/>
                              </w:rPr>
                            </w:pPr>
                          </w:p>
                        </w:tc>
                      </w:tr>
                    </w:tbl>
                    <w:p w:rsidR="009644DE" w:rsidRPr="00412AA2" w:rsidRDefault="009644DE" w:rsidP="009644DE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644DE" w:rsidRPr="0023672B">
        <w:rPr>
          <w:rFonts w:ascii="Arial" w:eastAsia="Arial" w:hAnsi="Arial" w:cs="Arial"/>
          <w:b/>
          <w:bCs/>
          <w:sz w:val="30"/>
          <w:szCs w:val="30"/>
          <w:lang w:val="pt-PT"/>
        </w:rPr>
        <w:t>Certificado de Declaração Executória</w:t>
      </w:r>
    </w:p>
    <w:p w:rsidR="009644DE" w:rsidRPr="0023672B" w:rsidRDefault="009644DE" w:rsidP="00C67A4A">
      <w:pPr>
        <w:spacing w:after="0" w:line="120" w:lineRule="exact"/>
        <w:rPr>
          <w:sz w:val="12"/>
          <w:szCs w:val="12"/>
          <w:lang w:val="pt-PT"/>
        </w:rPr>
      </w:pPr>
    </w:p>
    <w:p w:rsidR="009644DE" w:rsidRPr="0023672B" w:rsidRDefault="009644DE" w:rsidP="00C67A4A">
      <w:pPr>
        <w:spacing w:after="0" w:line="200" w:lineRule="exact"/>
        <w:rPr>
          <w:sz w:val="20"/>
          <w:szCs w:val="20"/>
          <w:lang w:val="pt-PT"/>
        </w:rPr>
      </w:pPr>
    </w:p>
    <w:p w:rsidR="009644DE" w:rsidRPr="0023672B" w:rsidRDefault="009644DE" w:rsidP="00C67A4A">
      <w:pPr>
        <w:spacing w:after="0" w:line="200" w:lineRule="exact"/>
        <w:rPr>
          <w:sz w:val="20"/>
          <w:szCs w:val="20"/>
          <w:lang w:val="pt-PT"/>
        </w:rPr>
      </w:pPr>
    </w:p>
    <w:p w:rsidR="009644DE" w:rsidRPr="0023672B" w:rsidRDefault="009644DE" w:rsidP="00C67A4A">
      <w:pPr>
        <w:spacing w:after="0" w:line="200" w:lineRule="exact"/>
        <w:rPr>
          <w:sz w:val="20"/>
          <w:szCs w:val="20"/>
          <w:lang w:val="pt-PT"/>
        </w:rPr>
      </w:pPr>
    </w:p>
    <w:p w:rsidR="00C67A4A" w:rsidRDefault="00C67A4A" w:rsidP="00C67A4A">
      <w:pPr>
        <w:pStyle w:val="Cabealho11"/>
        <w:rPr>
          <w:lang w:val="pt-PT"/>
        </w:rPr>
      </w:pPr>
    </w:p>
    <w:p w:rsidR="00C67A4A" w:rsidRDefault="00C67A4A" w:rsidP="00C67A4A">
      <w:pPr>
        <w:pStyle w:val="Cabealho11"/>
        <w:rPr>
          <w:lang w:val="pt-PT"/>
        </w:rPr>
      </w:pPr>
    </w:p>
    <w:p w:rsidR="00C67A4A" w:rsidRDefault="00C67A4A" w:rsidP="00C67A4A">
      <w:pPr>
        <w:pStyle w:val="Cabealho11"/>
        <w:rPr>
          <w:lang w:val="pt-PT"/>
        </w:rPr>
      </w:pPr>
    </w:p>
    <w:p w:rsidR="00C67A4A" w:rsidRDefault="00C67A4A" w:rsidP="00C67A4A">
      <w:pPr>
        <w:pStyle w:val="Cabealho11"/>
        <w:rPr>
          <w:lang w:val="pt-PT"/>
        </w:rPr>
      </w:pPr>
    </w:p>
    <w:p w:rsidR="009644DE" w:rsidRPr="009644DE" w:rsidRDefault="00485C56" w:rsidP="00C67A4A">
      <w:pPr>
        <w:pStyle w:val="Cabealho11"/>
        <w:rPr>
          <w:lang w:val="pt-PT"/>
        </w:rPr>
      </w:pPr>
      <w:r>
        <w:rPr>
          <w:lang w:val="pt-PT"/>
        </w:rPr>
        <w:t>a</w:t>
      </w:r>
      <w:r w:rsidR="009644DE" w:rsidRPr="009644DE">
        <w:rPr>
          <w:lang w:val="pt-PT"/>
        </w:rPr>
        <w:t>nd</w:t>
      </w:r>
    </w:p>
    <w:p w:rsidR="009644DE" w:rsidRPr="009644DE" w:rsidRDefault="009644DE" w:rsidP="00C67A4A">
      <w:pPr>
        <w:pStyle w:val="Cabealho11"/>
        <w:rPr>
          <w:lang w:val="pt-PT"/>
        </w:rPr>
      </w:pPr>
      <w:r w:rsidRPr="009644DE">
        <w:rPr>
          <w:lang w:val="pt-PT"/>
        </w:rPr>
        <w:t>e</w:t>
      </w:r>
    </w:p>
    <w:p w:rsidR="009644DE" w:rsidRPr="009644DE" w:rsidRDefault="009644DE" w:rsidP="00C67A4A">
      <w:pPr>
        <w:spacing w:after="0" w:line="240" w:lineRule="auto"/>
        <w:ind w:left="140"/>
        <w:rPr>
          <w:rFonts w:ascii="Arial" w:eastAsia="Arial" w:hAnsi="Arial" w:cs="Arial"/>
          <w:b/>
          <w:bCs/>
          <w:sz w:val="20"/>
          <w:szCs w:val="20"/>
          <w:lang w:val="pt-PT"/>
        </w:rPr>
      </w:pPr>
      <w:r w:rsidRPr="009644DE">
        <w:rPr>
          <w:rFonts w:ascii="Arial" w:eastAsia="Arial" w:hAnsi="Arial" w:cs="Arial"/>
          <w:b/>
          <w:bCs/>
          <w:sz w:val="20"/>
          <w:szCs w:val="20"/>
          <w:lang w:val="pt-PT"/>
        </w:rPr>
        <w:t>Respondent:</w:t>
      </w:r>
    </w:p>
    <w:p w:rsidR="009644DE" w:rsidRPr="00412AA2" w:rsidRDefault="009644DE" w:rsidP="00C67A4A">
      <w:pPr>
        <w:spacing w:after="0" w:line="240" w:lineRule="auto"/>
        <w:ind w:left="140"/>
        <w:rPr>
          <w:sz w:val="17"/>
          <w:szCs w:val="17"/>
          <w:lang w:val="pt-PT"/>
        </w:rPr>
      </w:pPr>
      <w:r w:rsidRPr="00412AA2">
        <w:rPr>
          <w:rFonts w:ascii="Arial" w:eastAsia="Arial" w:hAnsi="Arial" w:cs="Arial"/>
          <w:b/>
          <w:bCs/>
          <w:sz w:val="20"/>
          <w:szCs w:val="20"/>
          <w:lang w:val="pt-PT"/>
        </w:rPr>
        <w:t xml:space="preserve">Requerido: </w:t>
      </w:r>
      <w:sdt>
        <w:sdtPr>
          <w:rPr>
            <w:rFonts w:ascii="Arial" w:eastAsia="Arial" w:hAnsi="Arial" w:cs="Arial"/>
            <w:b/>
            <w:bCs/>
            <w:sz w:val="20"/>
            <w:szCs w:val="20"/>
          </w:rPr>
          <w:id w:val="-1872062606"/>
          <w:placeholder>
            <w:docPart w:val="87C555989CC846E69171526B96062D5F"/>
          </w:placeholder>
          <w:showingPlcHdr/>
        </w:sdtPr>
        <w:sdtEndPr/>
        <w:sdtContent>
          <w:r>
            <w:rPr>
              <w:rStyle w:val="TextodoMarcadordePosio"/>
              <w:lang w:val="pt-PT"/>
            </w:rPr>
            <w:t>Nome do/a requerido/a</w:t>
          </w:r>
          <w:r w:rsidRPr="00412AA2">
            <w:rPr>
              <w:rStyle w:val="TextodoMarcadordePosio"/>
              <w:lang w:val="pt-PT"/>
            </w:rPr>
            <w:t>.</w:t>
          </w:r>
        </w:sdtContent>
      </w:sdt>
    </w:p>
    <w:p w:rsidR="009644DE" w:rsidRPr="009644DE" w:rsidRDefault="009644DE" w:rsidP="00485C56">
      <w:pPr>
        <w:pStyle w:val="Corpodetexto"/>
        <w:spacing w:after="0" w:line="240" w:lineRule="auto"/>
        <w:ind w:left="5900"/>
        <w:rPr>
          <w:lang w:val="pt-PT"/>
        </w:rPr>
      </w:pPr>
      <w:r w:rsidRPr="009644DE">
        <w:rPr>
          <w:lang w:val="pt-PT"/>
        </w:rPr>
        <w:t>Other</w:t>
      </w:r>
      <w:r w:rsidRPr="009644DE">
        <w:rPr>
          <w:spacing w:val="-1"/>
          <w:lang w:val="pt-PT"/>
        </w:rPr>
        <w:t xml:space="preserve"> </w:t>
      </w:r>
      <w:r w:rsidRPr="009644DE">
        <w:rPr>
          <w:lang w:val="pt-PT"/>
        </w:rPr>
        <w:t>Country</w:t>
      </w:r>
      <w:r w:rsidRPr="009644DE">
        <w:rPr>
          <w:spacing w:val="-1"/>
          <w:lang w:val="pt-PT"/>
        </w:rPr>
        <w:t xml:space="preserve"> </w:t>
      </w:r>
      <w:r w:rsidRPr="009644DE">
        <w:rPr>
          <w:lang w:val="pt-PT"/>
        </w:rPr>
        <w:t>Reference</w:t>
      </w:r>
      <w:r w:rsidRPr="009644DE">
        <w:rPr>
          <w:spacing w:val="-1"/>
          <w:lang w:val="pt-PT"/>
        </w:rPr>
        <w:t xml:space="preserve"> </w:t>
      </w:r>
      <w:r w:rsidRPr="009644DE">
        <w:rPr>
          <w:lang w:val="pt-PT"/>
        </w:rPr>
        <w:t>Number:</w:t>
      </w:r>
    </w:p>
    <w:p w:rsidR="009644DE" w:rsidRPr="0023672B" w:rsidRDefault="009644DE" w:rsidP="00485C56">
      <w:pPr>
        <w:pStyle w:val="Corpodetexto"/>
        <w:spacing w:after="0" w:line="240" w:lineRule="auto"/>
        <w:ind w:left="5900"/>
        <w:rPr>
          <w:lang w:val="pt-PT"/>
        </w:rPr>
      </w:pPr>
      <w:r w:rsidRPr="0023672B">
        <w:rPr>
          <w:lang w:val="pt-PT"/>
        </w:rPr>
        <w:t>Número de referência de Portugal:</w:t>
      </w:r>
      <w:r>
        <w:rPr>
          <w:lang w:val="pt-PT"/>
        </w:rPr>
        <w:t xml:space="preserve"> </w:t>
      </w:r>
      <w:sdt>
        <w:sdtPr>
          <w:rPr>
            <w:lang w:val="pt-PT"/>
          </w:rPr>
          <w:id w:val="1479033358"/>
          <w:placeholder>
            <w:docPart w:val="14C28406EBC24ACA9B66A4447653078F"/>
          </w:placeholder>
          <w:showingPlcHdr/>
        </w:sdtPr>
        <w:sdtEndPr/>
        <w:sdtContent>
          <w:r>
            <w:rPr>
              <w:rStyle w:val="TextodoMarcadordePosio"/>
              <w:lang w:val="pt-PT"/>
            </w:rPr>
            <w:t>inserir o n.º processo</w:t>
          </w:r>
          <w:r w:rsidRPr="00412AA2">
            <w:rPr>
              <w:rStyle w:val="TextodoMarcadordePosio"/>
              <w:lang w:val="pt-PT"/>
            </w:rPr>
            <w:t>.</w:t>
          </w:r>
        </w:sdtContent>
      </w:sdt>
    </w:p>
    <w:p w:rsidR="009644DE" w:rsidRPr="002C1516" w:rsidRDefault="009644DE" w:rsidP="00485C56">
      <w:pPr>
        <w:pStyle w:val="Corpodetexto"/>
        <w:spacing w:after="0" w:line="240" w:lineRule="auto"/>
        <w:ind w:left="5900"/>
        <w:rPr>
          <w:lang w:val="pt-PT"/>
        </w:rPr>
      </w:pPr>
      <w:r w:rsidRPr="002C1516">
        <w:rPr>
          <w:lang w:val="pt-PT"/>
        </w:rPr>
        <w:t>U</w:t>
      </w:r>
      <w:r w:rsidRPr="002C1516">
        <w:rPr>
          <w:spacing w:val="-1"/>
          <w:lang w:val="pt-PT"/>
        </w:rPr>
        <w:t>.S</w:t>
      </w:r>
      <w:r w:rsidRPr="002C1516">
        <w:rPr>
          <w:lang w:val="pt-PT"/>
        </w:rPr>
        <w:t>.</w:t>
      </w:r>
      <w:r w:rsidRPr="002C1516">
        <w:rPr>
          <w:spacing w:val="-1"/>
          <w:lang w:val="pt-PT"/>
        </w:rPr>
        <w:t xml:space="preserve"> </w:t>
      </w:r>
      <w:r w:rsidRPr="002C1516">
        <w:rPr>
          <w:lang w:val="pt-PT"/>
        </w:rPr>
        <w:t>Re</w:t>
      </w:r>
      <w:r w:rsidRPr="002C1516">
        <w:rPr>
          <w:spacing w:val="-1"/>
          <w:lang w:val="pt-PT"/>
        </w:rPr>
        <w:t>f</w:t>
      </w:r>
      <w:r w:rsidRPr="002C1516">
        <w:rPr>
          <w:lang w:val="pt-PT"/>
        </w:rPr>
        <w:t>erence</w:t>
      </w:r>
      <w:r w:rsidRPr="002C1516">
        <w:rPr>
          <w:spacing w:val="-1"/>
          <w:lang w:val="pt-PT"/>
        </w:rPr>
        <w:t xml:space="preserve"> </w:t>
      </w:r>
      <w:r w:rsidRPr="002C1516">
        <w:rPr>
          <w:lang w:val="pt-PT"/>
        </w:rPr>
        <w:t>Nu</w:t>
      </w:r>
      <w:r w:rsidRPr="002C1516">
        <w:rPr>
          <w:spacing w:val="-1"/>
          <w:lang w:val="pt-PT"/>
        </w:rPr>
        <w:t>m</w:t>
      </w:r>
      <w:r w:rsidRPr="002C1516">
        <w:rPr>
          <w:lang w:val="pt-PT"/>
        </w:rPr>
        <w:t>ber:</w:t>
      </w:r>
    </w:p>
    <w:p w:rsidR="009644DE" w:rsidRPr="0023672B" w:rsidRDefault="009644DE" w:rsidP="00485C56">
      <w:pPr>
        <w:pStyle w:val="Corpodetexto"/>
        <w:spacing w:after="0" w:line="240" w:lineRule="auto"/>
        <w:ind w:left="5900"/>
        <w:rPr>
          <w:lang w:val="pt-PT"/>
        </w:rPr>
      </w:pPr>
      <w:r w:rsidRPr="0023672B">
        <w:rPr>
          <w:lang w:val="pt-PT"/>
        </w:rPr>
        <w:t>Número de referência dos Estados Unidos:</w:t>
      </w:r>
    </w:p>
    <w:p w:rsidR="009644DE" w:rsidRPr="0023672B" w:rsidRDefault="009644DE" w:rsidP="00C67A4A">
      <w:pPr>
        <w:spacing w:line="240" w:lineRule="auto"/>
        <w:rPr>
          <w:sz w:val="13"/>
          <w:szCs w:val="13"/>
          <w:lang w:val="pt-PT"/>
        </w:rPr>
      </w:pPr>
    </w:p>
    <w:p w:rsidR="009644DE" w:rsidRPr="00412AA2" w:rsidRDefault="009644DE" w:rsidP="009644DE">
      <w:pPr>
        <w:pStyle w:val="Corpodetexto"/>
        <w:tabs>
          <w:tab w:val="left" w:pos="970"/>
          <w:tab w:val="left" w:pos="4169"/>
          <w:tab w:val="left" w:pos="5940"/>
          <w:tab w:val="left" w:pos="11057"/>
        </w:tabs>
        <w:spacing w:line="276" w:lineRule="auto"/>
        <w:ind w:left="140" w:right="23"/>
        <w:jc w:val="both"/>
        <w:rPr>
          <w:spacing w:val="-1"/>
          <w:lang w:val="pt-PT"/>
        </w:rPr>
      </w:pPr>
      <w:r w:rsidRPr="00412AA2">
        <w:rPr>
          <w:spacing w:val="-1"/>
          <w:lang w:val="pt-PT"/>
        </w:rPr>
        <w:t>I</w:t>
      </w:r>
      <w:r w:rsidRPr="00412AA2">
        <w:rPr>
          <w:lang w:val="pt-PT"/>
        </w:rPr>
        <w:t>,</w:t>
      </w:r>
      <w:r>
        <w:rPr>
          <w:lang w:val="pt-PT"/>
        </w:rPr>
        <w:t xml:space="preserve"> </w:t>
      </w:r>
      <w:sdt>
        <w:sdtPr>
          <w:id w:val="-618537449"/>
          <w:placeholder>
            <w:docPart w:val="953958BB5FAF4C5491D2D42570616D2B"/>
          </w:placeholder>
          <w:showingPlcHdr/>
        </w:sdtPr>
        <w:sdtEndPr/>
        <w:sdtContent>
          <w:r w:rsidR="00406C43">
            <w:rPr>
              <w:rStyle w:val="TextodoMarcadordePosio"/>
              <w:lang w:val="pt-PT"/>
            </w:rPr>
            <w:t>nome completo</w:t>
          </w:r>
          <w:r w:rsidRPr="00412AA2">
            <w:rPr>
              <w:rStyle w:val="TextodoMarcadordePosio"/>
              <w:lang w:val="pt-PT"/>
            </w:rPr>
            <w:t xml:space="preserve"> da pessoa que preenche o documento.</w:t>
          </w:r>
        </w:sdtContent>
      </w:sdt>
      <w:r w:rsidRPr="00412AA2">
        <w:rPr>
          <w:lang w:val="pt-PT"/>
        </w:rPr>
        <w:t>,</w:t>
      </w:r>
      <w:r w:rsidRPr="00412AA2">
        <w:rPr>
          <w:spacing w:val="-1"/>
          <w:lang w:val="pt-PT"/>
        </w:rPr>
        <w:t xml:space="preserve"> </w:t>
      </w:r>
      <w:r w:rsidRPr="00412AA2">
        <w:rPr>
          <w:lang w:val="pt-PT"/>
        </w:rPr>
        <w:t>the</w:t>
      </w:r>
      <w:r w:rsidRPr="00412AA2">
        <w:rPr>
          <w:spacing w:val="-1"/>
          <w:lang w:val="pt-PT"/>
        </w:rPr>
        <w:t xml:space="preserve"> </w:t>
      </w:r>
      <w:r w:rsidRPr="00412AA2">
        <w:rPr>
          <w:lang w:val="pt-PT"/>
        </w:rPr>
        <w:t>undersigned</w:t>
      </w:r>
      <w:r w:rsidRPr="00412AA2">
        <w:rPr>
          <w:spacing w:val="-1"/>
          <w:lang w:val="pt-PT"/>
        </w:rPr>
        <w:t xml:space="preserve"> </w:t>
      </w:r>
      <w:r w:rsidRPr="00412AA2">
        <w:rPr>
          <w:lang w:val="pt-PT"/>
        </w:rPr>
        <w:t>Representative/</w:t>
      </w:r>
      <w:r w:rsidRPr="00412AA2">
        <w:rPr>
          <w:spacing w:val="-1"/>
          <w:lang w:val="pt-PT"/>
        </w:rPr>
        <w:t xml:space="preserve"> </w:t>
      </w:r>
      <w:r w:rsidRPr="00412AA2">
        <w:rPr>
          <w:spacing w:val="1"/>
          <w:lang w:val="pt-PT"/>
        </w:rPr>
        <w:t>R</w:t>
      </w:r>
      <w:r w:rsidRPr="00412AA2">
        <w:rPr>
          <w:lang w:val="pt-PT"/>
        </w:rPr>
        <w:t>egistrar/</w:t>
      </w:r>
      <w:r w:rsidRPr="00412AA2">
        <w:rPr>
          <w:spacing w:val="-1"/>
          <w:lang w:val="pt-PT"/>
        </w:rPr>
        <w:t xml:space="preserve"> </w:t>
      </w:r>
      <w:r w:rsidRPr="00412AA2">
        <w:rPr>
          <w:lang w:val="pt-PT"/>
        </w:rPr>
        <w:t>Clerk/Officer</w:t>
      </w:r>
      <w:r w:rsidRPr="00412AA2">
        <w:rPr>
          <w:spacing w:val="-1"/>
          <w:lang w:val="pt-PT"/>
        </w:rPr>
        <w:t xml:space="preserve"> </w:t>
      </w:r>
      <w:r w:rsidRPr="00412AA2">
        <w:rPr>
          <w:lang w:val="pt-PT"/>
        </w:rPr>
        <w:t xml:space="preserve">of </w:t>
      </w:r>
      <w:r w:rsidRPr="00412AA2">
        <w:rPr>
          <w:spacing w:val="-1"/>
          <w:lang w:val="pt-PT"/>
        </w:rPr>
        <w:t>th</w:t>
      </w:r>
      <w:r w:rsidRPr="00412AA2">
        <w:rPr>
          <w:lang w:val="pt-PT"/>
        </w:rPr>
        <w:t>e</w:t>
      </w:r>
      <w:r w:rsidRPr="00412AA2">
        <w:rPr>
          <w:spacing w:val="-1"/>
          <w:lang w:val="pt-PT"/>
        </w:rPr>
        <w:t xml:space="preserve"> </w:t>
      </w:r>
    </w:p>
    <w:p w:rsidR="009644DE" w:rsidRPr="0034247A" w:rsidRDefault="009644DE" w:rsidP="009644DE">
      <w:pPr>
        <w:pStyle w:val="Corpodetexto"/>
        <w:tabs>
          <w:tab w:val="left" w:pos="4169"/>
          <w:tab w:val="left" w:pos="5940"/>
          <w:tab w:val="left" w:pos="11057"/>
        </w:tabs>
        <w:spacing w:line="276" w:lineRule="auto"/>
        <w:ind w:left="140" w:right="23"/>
        <w:jc w:val="both"/>
        <w:rPr>
          <w:b/>
          <w:spacing w:val="-1"/>
          <w:lang w:val="pt-PT"/>
        </w:rPr>
      </w:pPr>
      <w:r w:rsidRPr="0034247A">
        <w:rPr>
          <w:b/>
          <w:spacing w:val="-1"/>
          <w:lang w:val="pt-PT"/>
        </w:rPr>
        <w:t>Eu,</w:t>
      </w:r>
      <w:r>
        <w:rPr>
          <w:b/>
          <w:spacing w:val="-1"/>
          <w:lang w:val="pt-PT"/>
        </w:rPr>
        <w:t xml:space="preserve"> </w:t>
      </w:r>
      <w:sdt>
        <w:sdtPr>
          <w:rPr>
            <w:b/>
            <w:spacing w:val="-1"/>
            <w:lang w:val="pt-PT"/>
          </w:rPr>
          <w:id w:val="1923138681"/>
          <w:placeholder>
            <w:docPart w:val="9C7C056449F248A09930919930A8E523"/>
          </w:placeholder>
          <w:showingPlcHdr/>
        </w:sdtPr>
        <w:sdtEndPr/>
        <w:sdtContent>
          <w:r w:rsidRPr="00412AA2">
            <w:rPr>
              <w:rStyle w:val="TextodoMarcadordePosio"/>
              <w:lang w:val="pt-PT"/>
            </w:rPr>
            <w:t>nome complet</w:t>
          </w:r>
          <w:r w:rsidR="00406C43">
            <w:rPr>
              <w:rStyle w:val="TextodoMarcadordePosio"/>
              <w:lang w:val="pt-PT"/>
            </w:rPr>
            <w:t>o</w:t>
          </w:r>
          <w:r w:rsidRPr="00412AA2">
            <w:rPr>
              <w:rStyle w:val="TextodoMarcadordePosio"/>
              <w:lang w:val="pt-PT"/>
            </w:rPr>
            <w:t xml:space="preserve"> da pessoa que preenche o documento.</w:t>
          </w:r>
        </w:sdtContent>
      </w:sdt>
      <w:r w:rsidRPr="0034247A">
        <w:rPr>
          <w:b/>
          <w:lang w:val="pt-PT"/>
        </w:rPr>
        <w:t xml:space="preserve">, o Representante/Funcionário/Oficial de Justiça abaixo assinado </w:t>
      </w:r>
    </w:p>
    <w:p w:rsidR="009644DE" w:rsidRDefault="009644DE" w:rsidP="009644DE">
      <w:pPr>
        <w:pStyle w:val="Corpodetexto"/>
        <w:tabs>
          <w:tab w:val="left" w:pos="4169"/>
          <w:tab w:val="left" w:pos="5940"/>
          <w:tab w:val="left" w:pos="11057"/>
        </w:tabs>
        <w:spacing w:line="276" w:lineRule="auto"/>
        <w:ind w:left="140" w:right="23"/>
        <w:jc w:val="both"/>
        <w:rPr>
          <w:u w:val="single" w:color="000000"/>
        </w:rPr>
      </w:pPr>
      <w:r w:rsidRPr="005B1E03">
        <w:rPr>
          <w:spacing w:val="-1"/>
          <w:lang w:val="pt-PT"/>
        </w:rPr>
        <w:t>Court/Tribuna</w:t>
      </w:r>
      <w:r w:rsidRPr="005B1E03">
        <w:rPr>
          <w:lang w:val="pt-PT"/>
        </w:rPr>
        <w:t>l</w:t>
      </w:r>
      <w:r w:rsidRPr="005B1E03">
        <w:rPr>
          <w:spacing w:val="-1"/>
          <w:lang w:val="pt-PT"/>
        </w:rPr>
        <w:t xml:space="preserve"> a</w:t>
      </w:r>
      <w:r w:rsidRPr="005B1E03">
        <w:rPr>
          <w:lang w:val="pt-PT"/>
        </w:rPr>
        <w:t xml:space="preserve">t </w:t>
      </w:r>
      <w:sdt>
        <w:sdtPr>
          <w:id w:val="167065103"/>
          <w:placeholder>
            <w:docPart w:val="53F47FB2C3974B6ABA5CD62C5068DFB6"/>
          </w:placeholder>
          <w:showingPlcHdr/>
        </w:sdtPr>
        <w:sdtEndPr/>
        <w:sdtContent>
          <w:r>
            <w:rPr>
              <w:rStyle w:val="TextodoMarcadordePosio"/>
              <w:lang w:val="pt-PT"/>
            </w:rPr>
            <w:t>nome do Tribunal</w:t>
          </w:r>
          <w:r w:rsidRPr="005B1E03">
            <w:rPr>
              <w:rStyle w:val="TextodoMarcadordePosio"/>
              <w:lang w:val="pt-PT"/>
            </w:rPr>
            <w:t>.</w:t>
          </w:r>
        </w:sdtContent>
      </w:sdt>
      <w:r w:rsidRPr="005B1E03">
        <w:rPr>
          <w:u w:val="single" w:color="000000"/>
          <w:lang w:val="pt-PT"/>
        </w:rPr>
        <w:tab/>
      </w:r>
      <w:r w:rsidRPr="005B1E03">
        <w:rPr>
          <w:u w:val="single" w:color="000000"/>
          <w:lang w:val="pt-PT"/>
        </w:rPr>
        <w:tab/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natio</w:t>
      </w:r>
      <w:r>
        <w:t>n</w:t>
      </w:r>
      <w:r>
        <w:rPr>
          <w:spacing w:val="-1"/>
        </w:rPr>
        <w:t xml:space="preserve"> o</w:t>
      </w:r>
      <w:r>
        <w:t xml:space="preserve">f </w:t>
      </w:r>
      <w:sdt>
        <w:sdtPr>
          <w:rPr>
            <w:b/>
            <w:lang w:val="pt-PT"/>
          </w:rPr>
          <w:id w:val="-884953696"/>
          <w:placeholder>
            <w:docPart w:val="ADFCF7D83F784BBA9FFC88F265A38B6C"/>
          </w:placeholder>
          <w:showingPlcHdr/>
        </w:sdtPr>
        <w:sdtEndPr/>
        <w:sdtContent>
          <w:r w:rsidRPr="005B48DB">
            <w:rPr>
              <w:rStyle w:val="TextodoMarcadordePosio"/>
              <w:lang w:val="en-GB"/>
            </w:rPr>
            <w:t>País.</w:t>
          </w:r>
        </w:sdtContent>
      </w:sdt>
    </w:p>
    <w:p w:rsidR="009644DE" w:rsidRPr="00DB1F67" w:rsidRDefault="009644DE" w:rsidP="009644DE">
      <w:pPr>
        <w:pStyle w:val="Corpodetexto"/>
        <w:tabs>
          <w:tab w:val="left" w:pos="4169"/>
          <w:tab w:val="left" w:pos="5940"/>
          <w:tab w:val="left" w:pos="11057"/>
        </w:tabs>
        <w:spacing w:line="276" w:lineRule="auto"/>
        <w:ind w:left="140" w:right="23"/>
        <w:jc w:val="both"/>
        <w:rPr>
          <w:b/>
          <w:lang w:val="en-GB"/>
        </w:rPr>
      </w:pPr>
      <w:r w:rsidRPr="002C1516">
        <w:rPr>
          <w:b/>
          <w:lang w:val="pt-PT"/>
        </w:rPr>
        <w:t xml:space="preserve">do Tribunal </w:t>
      </w:r>
      <w:sdt>
        <w:sdtPr>
          <w:id w:val="-1822504583"/>
          <w:placeholder>
            <w:docPart w:val="88EA9F7D66F44C7EBBEA328873BFB8B9"/>
          </w:placeholder>
          <w:showingPlcHdr/>
        </w:sdtPr>
        <w:sdtEndPr/>
        <w:sdtContent>
          <w:r>
            <w:rPr>
              <w:rStyle w:val="TextodoMarcadordePosio"/>
              <w:lang w:val="pt-PT"/>
            </w:rPr>
            <w:t>nome do Tribunal</w:t>
          </w:r>
          <w:r w:rsidRPr="005B1E03">
            <w:rPr>
              <w:rStyle w:val="TextodoMarcadordePosio"/>
              <w:lang w:val="pt-PT"/>
            </w:rPr>
            <w:t>.</w:t>
          </w:r>
        </w:sdtContent>
      </w:sdt>
      <w:r w:rsidRPr="002C1516">
        <w:rPr>
          <w:b/>
          <w:lang w:val="pt-PT"/>
        </w:rPr>
        <w:t xml:space="preserve"> </w:t>
      </w:r>
      <w:r w:rsidRPr="00DB1F67">
        <w:rPr>
          <w:b/>
          <w:lang w:val="en-GB"/>
        </w:rPr>
        <w:t xml:space="preserve">da nação de </w:t>
      </w:r>
      <w:sdt>
        <w:sdtPr>
          <w:rPr>
            <w:b/>
            <w:lang w:val="pt-PT"/>
          </w:rPr>
          <w:id w:val="-2140875656"/>
          <w:placeholder>
            <w:docPart w:val="9B54AD7DD1C54929A1E66AD926AEA3C8"/>
          </w:placeholder>
          <w:showingPlcHdr/>
        </w:sdtPr>
        <w:sdtEndPr/>
        <w:sdtContent>
          <w:r>
            <w:rPr>
              <w:rStyle w:val="TextodoMarcadordePosio"/>
              <w:lang w:val="pt-PT"/>
            </w:rPr>
            <w:t>País</w:t>
          </w:r>
          <w:r w:rsidRPr="005B48DB">
            <w:rPr>
              <w:rStyle w:val="TextodoMarcadordePosio"/>
              <w:lang w:val="pt-PT"/>
            </w:rPr>
            <w:t>.</w:t>
          </w:r>
        </w:sdtContent>
      </w:sdt>
      <w:r w:rsidRPr="00DB1F67">
        <w:rPr>
          <w:b/>
          <w:u w:val="single" w:color="000000"/>
          <w:lang w:val="en-GB"/>
        </w:rPr>
        <w:tab/>
      </w:r>
    </w:p>
    <w:p w:rsidR="009644DE" w:rsidRPr="009644DE" w:rsidRDefault="009644DE" w:rsidP="009644DE">
      <w:pPr>
        <w:pStyle w:val="Corpodetexto"/>
        <w:tabs>
          <w:tab w:val="left" w:pos="4976"/>
          <w:tab w:val="left" w:pos="6037"/>
          <w:tab w:val="left" w:pos="6593"/>
          <w:tab w:val="left" w:pos="8058"/>
          <w:tab w:val="left" w:pos="9673"/>
        </w:tabs>
        <w:spacing w:before="8" w:line="276" w:lineRule="auto"/>
        <w:ind w:left="140" w:right="1095"/>
        <w:jc w:val="both"/>
        <w:rPr>
          <w:lang w:val="pt-PT"/>
        </w:rPr>
      </w:pPr>
      <w:r w:rsidRPr="005B48DB">
        <w:rPr>
          <w:lang w:val="en-GB"/>
        </w:rPr>
        <w:t>hereby</w:t>
      </w:r>
      <w:r w:rsidRPr="005B48DB">
        <w:rPr>
          <w:spacing w:val="-1"/>
          <w:lang w:val="en-GB"/>
        </w:rPr>
        <w:t xml:space="preserve"> </w:t>
      </w:r>
      <w:r w:rsidRPr="005B48DB">
        <w:rPr>
          <w:rFonts w:cs="Arial"/>
          <w:b/>
          <w:bCs/>
          <w:u w:val="thick" w:color="000000"/>
          <w:lang w:val="en-GB"/>
        </w:rPr>
        <w:t>certify</w:t>
      </w:r>
      <w:r w:rsidRPr="005B48DB">
        <w:rPr>
          <w:rFonts w:cs="Arial"/>
          <w:b/>
          <w:bCs/>
          <w:spacing w:val="-5"/>
          <w:u w:val="thick" w:color="000000"/>
          <w:lang w:val="en-GB"/>
        </w:rPr>
        <w:t xml:space="preserve"> </w:t>
      </w:r>
      <w:r w:rsidRPr="005B48DB">
        <w:rPr>
          <w:lang w:val="en-GB"/>
        </w:rPr>
        <w:t>that</w:t>
      </w:r>
      <w:r w:rsidRPr="005B48DB">
        <w:rPr>
          <w:spacing w:val="-1"/>
          <w:lang w:val="en-GB"/>
        </w:rPr>
        <w:t xml:space="preserve"> </w:t>
      </w:r>
      <w:r w:rsidRPr="005B48DB">
        <w:rPr>
          <w:lang w:val="en-GB"/>
        </w:rPr>
        <w:t>the</w:t>
      </w:r>
      <w:r w:rsidRPr="005B48DB">
        <w:rPr>
          <w:spacing w:val="-1"/>
          <w:lang w:val="en-GB"/>
        </w:rPr>
        <w:t xml:space="preserve"> </w:t>
      </w:r>
      <w:r w:rsidRPr="005B48DB">
        <w:rPr>
          <w:lang w:val="en-GB"/>
        </w:rPr>
        <w:t>attached</w:t>
      </w:r>
      <w:r w:rsidRPr="005B48DB">
        <w:rPr>
          <w:spacing w:val="-1"/>
          <w:lang w:val="en-GB"/>
        </w:rPr>
        <w:t xml:space="preserve"> </w:t>
      </w:r>
      <w:r w:rsidRPr="005B48DB">
        <w:rPr>
          <w:lang w:val="en-GB"/>
        </w:rPr>
        <w:t>order</w:t>
      </w:r>
      <w:r w:rsidRPr="005B48DB">
        <w:rPr>
          <w:spacing w:val="-1"/>
          <w:lang w:val="en-GB"/>
        </w:rPr>
        <w:t xml:space="preserve"> </w:t>
      </w:r>
      <w:r w:rsidRPr="005B48DB">
        <w:rPr>
          <w:lang w:val="en-GB"/>
        </w:rPr>
        <w:t>made</w:t>
      </w:r>
      <w:r w:rsidRPr="005B48DB">
        <w:rPr>
          <w:spacing w:val="-1"/>
          <w:lang w:val="en-GB"/>
        </w:rPr>
        <w:t xml:space="preserve"> </w:t>
      </w:r>
      <w:r w:rsidRPr="005B48DB">
        <w:rPr>
          <w:lang w:val="en-GB"/>
        </w:rPr>
        <w:t xml:space="preserve">on </w:t>
      </w:r>
      <w:sdt>
        <w:sdtPr>
          <w:id w:val="1911969391"/>
          <w:placeholder>
            <w:docPart w:val="DC8944E2CB32416CBAB813BF924AC0C0"/>
          </w:placeholder>
          <w:showingPlcHdr/>
        </w:sdtPr>
        <w:sdtEndPr/>
        <w:sdtContent>
          <w:r w:rsidRPr="005B48DB">
            <w:rPr>
              <w:rStyle w:val="TextodoMarcadordePosio"/>
              <w:lang w:val="en-GB"/>
            </w:rPr>
            <w:t>inserir o dia.</w:t>
          </w:r>
        </w:sdtContent>
      </w:sdt>
      <w:r w:rsidRPr="005B48DB">
        <w:rPr>
          <w:spacing w:val="1"/>
          <w:u w:val="single" w:color="000000"/>
          <w:lang w:val="en-GB"/>
        </w:rPr>
        <w:t xml:space="preserve"> </w:t>
      </w:r>
      <w:r w:rsidRPr="009644DE">
        <w:rPr>
          <w:spacing w:val="1"/>
          <w:u w:val="single" w:color="000000"/>
          <w:lang w:val="pt-PT"/>
        </w:rPr>
        <w:t>o</w:t>
      </w:r>
      <w:r w:rsidRPr="009644DE">
        <w:rPr>
          <w:lang w:val="pt-PT"/>
        </w:rPr>
        <w:t xml:space="preserve">f </w:t>
      </w:r>
      <w:sdt>
        <w:sdtPr>
          <w:id w:val="949053235"/>
          <w:placeholder>
            <w:docPart w:val="53858B42E2D74482818492A85AD32C44"/>
          </w:placeholder>
          <w:showingPlcHdr/>
        </w:sdtPr>
        <w:sdtEndPr/>
        <w:sdtContent>
          <w:r w:rsidRPr="009644DE">
            <w:rPr>
              <w:rStyle w:val="TextodoMarcadordePosio"/>
              <w:lang w:val="pt-PT"/>
            </w:rPr>
            <w:t>inserir o mês.</w:t>
          </w:r>
        </w:sdtContent>
      </w:sdt>
      <w:r w:rsidRPr="009644DE">
        <w:rPr>
          <w:lang w:val="pt-PT"/>
        </w:rPr>
        <w:t xml:space="preserve"> </w:t>
      </w:r>
      <w:r w:rsidRPr="009644DE">
        <w:rPr>
          <w:spacing w:val="-1"/>
          <w:lang w:val="pt-PT"/>
        </w:rPr>
        <w:t>o</w:t>
      </w:r>
      <w:r w:rsidRPr="009644DE">
        <w:rPr>
          <w:lang w:val="pt-PT"/>
        </w:rPr>
        <w:t xml:space="preserve">f </w:t>
      </w:r>
      <w:sdt>
        <w:sdtPr>
          <w:id w:val="1390694767"/>
          <w:placeholder>
            <w:docPart w:val="4E5777BFE43A4985AD62D0AE01FE29CB"/>
          </w:placeholder>
          <w:showingPlcHdr/>
        </w:sdtPr>
        <w:sdtEndPr/>
        <w:sdtContent>
          <w:r w:rsidRPr="009644DE">
            <w:rPr>
              <w:rStyle w:val="TextodoMarcadordePosio"/>
              <w:lang w:val="pt-PT"/>
            </w:rPr>
            <w:t>inserir o ano.</w:t>
          </w:r>
        </w:sdtContent>
      </w:sdt>
      <w:r w:rsidRPr="009644DE">
        <w:rPr>
          <w:lang w:val="pt-PT"/>
        </w:rPr>
        <w:t xml:space="preserve"> which</w:t>
      </w:r>
      <w:r w:rsidRPr="009644DE">
        <w:rPr>
          <w:spacing w:val="-1"/>
          <w:lang w:val="pt-PT"/>
        </w:rPr>
        <w:t xml:space="preserve"> </w:t>
      </w:r>
      <w:r w:rsidRPr="009644DE">
        <w:rPr>
          <w:lang w:val="pt-PT"/>
        </w:rPr>
        <w:t>is</w:t>
      </w:r>
      <w:r w:rsidRPr="009644DE">
        <w:rPr>
          <w:spacing w:val="-1"/>
          <w:lang w:val="pt-PT"/>
        </w:rPr>
        <w:t xml:space="preserve"> </w:t>
      </w:r>
      <w:r w:rsidRPr="009644DE">
        <w:rPr>
          <w:lang w:val="pt-PT"/>
        </w:rPr>
        <w:t xml:space="preserve">styled </w:t>
      </w:r>
    </w:p>
    <w:p w:rsidR="009644DE" w:rsidRPr="0034247A" w:rsidRDefault="009644DE" w:rsidP="009644DE">
      <w:pPr>
        <w:pStyle w:val="Corpodetexto"/>
        <w:tabs>
          <w:tab w:val="left" w:pos="4976"/>
          <w:tab w:val="left" w:pos="6037"/>
          <w:tab w:val="left" w:pos="6593"/>
          <w:tab w:val="left" w:pos="8058"/>
          <w:tab w:val="left" w:pos="9673"/>
        </w:tabs>
        <w:spacing w:before="8" w:line="276" w:lineRule="auto"/>
        <w:ind w:left="140" w:right="1095"/>
        <w:jc w:val="both"/>
        <w:rPr>
          <w:b/>
          <w:lang w:val="pt-PT"/>
        </w:rPr>
      </w:pPr>
      <w:r>
        <w:rPr>
          <w:b/>
          <w:lang w:val="pt-PT"/>
        </w:rPr>
        <w:t>certifico que a sentença</w:t>
      </w:r>
      <w:r w:rsidRPr="0034247A">
        <w:rPr>
          <w:b/>
          <w:lang w:val="pt-PT"/>
        </w:rPr>
        <w:t xml:space="preserve"> em anexo </w:t>
      </w:r>
      <w:r w:rsidRPr="009644DE">
        <w:rPr>
          <w:lang w:val="pt-PT"/>
        </w:rPr>
        <w:t xml:space="preserve">elaborada em </w:t>
      </w:r>
      <w:sdt>
        <w:sdtPr>
          <w:id w:val="-2122602475"/>
          <w:placeholder>
            <w:docPart w:val="15EDD062321245249D477E3825B21BDA"/>
          </w:placeholder>
          <w:showingPlcHdr/>
        </w:sdtPr>
        <w:sdtEndPr/>
        <w:sdtContent>
          <w:r w:rsidRPr="009644DE">
            <w:rPr>
              <w:rStyle w:val="TextodoMarcadordePosio"/>
              <w:lang w:val="pt-PT"/>
            </w:rPr>
            <w:t>inserir o dia.</w:t>
          </w:r>
        </w:sdtContent>
      </w:sdt>
      <w:r w:rsidRPr="009644DE">
        <w:rPr>
          <w:lang w:val="pt-PT"/>
        </w:rPr>
        <w:t xml:space="preserve">de </w:t>
      </w:r>
      <w:sdt>
        <w:sdtPr>
          <w:id w:val="-1802917663"/>
          <w:placeholder>
            <w:docPart w:val="AF7FAEE0BD24449DA93A3040E76EBC1A"/>
          </w:placeholder>
          <w:showingPlcHdr/>
        </w:sdtPr>
        <w:sdtEndPr/>
        <w:sdtContent>
          <w:r w:rsidRPr="009644DE">
            <w:rPr>
              <w:rStyle w:val="TextodoMarcadordePosio"/>
              <w:lang w:val="pt-PT"/>
            </w:rPr>
            <w:t>inserir o mês.</w:t>
          </w:r>
        </w:sdtContent>
      </w:sdt>
      <w:r w:rsidRPr="009644DE">
        <w:rPr>
          <w:lang w:val="pt-PT"/>
        </w:rPr>
        <w:t xml:space="preserve"> </w:t>
      </w:r>
      <w:r>
        <w:rPr>
          <w:lang w:val="pt-PT"/>
        </w:rPr>
        <w:t>d</w:t>
      </w:r>
      <w:r w:rsidRPr="009644DE">
        <w:rPr>
          <w:lang w:val="pt-PT"/>
        </w:rPr>
        <w:t xml:space="preserve">e </w:t>
      </w:r>
      <w:sdt>
        <w:sdtPr>
          <w:id w:val="-1202016924"/>
          <w:placeholder>
            <w:docPart w:val="F5713175BDB54BF3B6B7A9C6A56CBF1E"/>
          </w:placeholder>
          <w:showingPlcHdr/>
        </w:sdtPr>
        <w:sdtEndPr/>
        <w:sdtContent>
          <w:r w:rsidRPr="009644DE">
            <w:rPr>
              <w:rStyle w:val="TextodoMarcadordePosio"/>
              <w:lang w:val="pt-PT"/>
            </w:rPr>
            <w:t>inserir o ano.</w:t>
          </w:r>
        </w:sdtContent>
      </w:sdt>
      <w:r w:rsidRPr="00DB1F67">
        <w:rPr>
          <w:lang w:val="pt-PT"/>
        </w:rPr>
        <w:t xml:space="preserve"> </w:t>
      </w:r>
      <w:r w:rsidRPr="009644DE">
        <w:rPr>
          <w:lang w:val="pt-PT"/>
        </w:rPr>
        <w:t>denominada</w:t>
      </w:r>
      <w:r w:rsidRPr="0034247A">
        <w:rPr>
          <w:b/>
          <w:lang w:val="pt-PT"/>
        </w:rPr>
        <w:t xml:space="preserve"> </w:t>
      </w:r>
    </w:p>
    <w:p w:rsidR="009644DE" w:rsidRPr="005B48DB" w:rsidRDefault="009644DE" w:rsidP="009644DE">
      <w:pPr>
        <w:pStyle w:val="Corpodetexto"/>
        <w:tabs>
          <w:tab w:val="left" w:pos="4976"/>
          <w:tab w:val="left" w:pos="6037"/>
          <w:tab w:val="left" w:pos="6593"/>
          <w:tab w:val="left" w:pos="8058"/>
          <w:tab w:val="left" w:pos="9673"/>
        </w:tabs>
        <w:spacing w:before="8" w:line="276" w:lineRule="auto"/>
        <w:ind w:left="140" w:right="1095"/>
        <w:jc w:val="both"/>
        <w:rPr>
          <w:spacing w:val="-1"/>
          <w:lang w:val="pt-PT"/>
        </w:rPr>
      </w:pPr>
      <w:r w:rsidRPr="005B48DB">
        <w:rPr>
          <w:spacing w:val="-1"/>
          <w:lang w:val="pt-PT"/>
        </w:rPr>
        <w:t>a</w:t>
      </w:r>
      <w:r w:rsidRPr="005B48DB">
        <w:rPr>
          <w:lang w:val="pt-PT"/>
        </w:rPr>
        <w:t>s</w:t>
      </w:r>
      <w:r>
        <w:rPr>
          <w:lang w:val="pt-PT"/>
        </w:rPr>
        <w:t xml:space="preserve"> </w:t>
      </w:r>
      <w:sdt>
        <w:sdtPr>
          <w:id w:val="-285896936"/>
          <w:placeholder>
            <w:docPart w:val="3DB46CB0CF124CABA2C4639EA09AB3CB"/>
          </w:placeholder>
          <w:showingPlcHdr/>
        </w:sdtPr>
        <w:sdtEndPr/>
        <w:sdtContent>
          <w:r w:rsidRPr="005B48DB">
            <w:rPr>
              <w:rStyle w:val="TextodoMarcadordePosio"/>
              <w:lang w:val="pt-PT"/>
            </w:rPr>
            <w:t>inserir o tipo de processo</w:t>
          </w:r>
          <w:r>
            <w:rPr>
              <w:rStyle w:val="TextodoMarcadordePosio"/>
              <w:lang w:val="pt-PT"/>
            </w:rPr>
            <w:t xml:space="preserve"> (por exemplo Regulação das Responsabilidades Parentais</w:t>
          </w:r>
          <w:r w:rsidRPr="005B48DB">
            <w:rPr>
              <w:rStyle w:val="TextodoMarcadordePosio"/>
              <w:lang w:val="pt-PT"/>
            </w:rPr>
            <w:t>.</w:t>
          </w:r>
        </w:sdtContent>
      </w:sdt>
      <w:r w:rsidRPr="005B48DB">
        <w:rPr>
          <w:spacing w:val="-1"/>
          <w:lang w:val="pt-PT"/>
        </w:rPr>
        <w:t xml:space="preserve"> i</w:t>
      </w:r>
      <w:r w:rsidRPr="005B48DB">
        <w:rPr>
          <w:lang w:val="pt-PT"/>
        </w:rPr>
        <w:t>n</w:t>
      </w:r>
      <w:r w:rsidRPr="005B48DB">
        <w:rPr>
          <w:spacing w:val="-1"/>
          <w:lang w:val="pt-PT"/>
        </w:rPr>
        <w:t xml:space="preserve"> </w:t>
      </w:r>
      <w:r w:rsidRPr="005B48DB">
        <w:rPr>
          <w:lang w:val="pt-PT"/>
        </w:rPr>
        <w:t>c</w:t>
      </w:r>
      <w:r w:rsidRPr="005B48DB">
        <w:rPr>
          <w:spacing w:val="-1"/>
          <w:lang w:val="pt-PT"/>
        </w:rPr>
        <w:t>au</w:t>
      </w:r>
      <w:r w:rsidRPr="005B48DB">
        <w:rPr>
          <w:lang w:val="pt-PT"/>
        </w:rPr>
        <w:t>se</w:t>
      </w:r>
      <w:r w:rsidRPr="005B48DB">
        <w:rPr>
          <w:spacing w:val="-1"/>
          <w:lang w:val="pt-PT"/>
        </w:rPr>
        <w:t xml:space="preserve"> numbe</w:t>
      </w:r>
      <w:r w:rsidRPr="005B48DB">
        <w:rPr>
          <w:lang w:val="pt-PT"/>
        </w:rPr>
        <w:t>r</w:t>
      </w:r>
      <w:r>
        <w:rPr>
          <w:lang w:val="pt-PT"/>
        </w:rPr>
        <w:t xml:space="preserve"> </w:t>
      </w:r>
      <w:sdt>
        <w:sdtPr>
          <w:id w:val="-480998619"/>
          <w:placeholder>
            <w:docPart w:val="CB8EA52FB3844741BBA93F89E0576115"/>
          </w:placeholder>
          <w:showingPlcHdr/>
        </w:sdtPr>
        <w:sdtEndPr/>
        <w:sdtContent>
          <w:r>
            <w:rPr>
              <w:rStyle w:val="TextodoMarcadordePosio"/>
              <w:lang w:val="pt-PT"/>
            </w:rPr>
            <w:t>inserir o número</w:t>
          </w:r>
          <w:r w:rsidRPr="005B48DB">
            <w:rPr>
              <w:rStyle w:val="TextodoMarcadordePosio"/>
              <w:lang w:val="pt-PT"/>
            </w:rPr>
            <w:t xml:space="preserve"> d</w:t>
          </w:r>
          <w:r>
            <w:rPr>
              <w:rStyle w:val="TextodoMarcadordePosio"/>
              <w:lang w:val="pt-PT"/>
            </w:rPr>
            <w:t>o</w:t>
          </w:r>
          <w:r w:rsidRPr="005B48DB">
            <w:rPr>
              <w:rStyle w:val="TextodoMarcadordePosio"/>
              <w:lang w:val="pt-PT"/>
            </w:rPr>
            <w:t xml:space="preserve"> processo.</w:t>
          </w:r>
        </w:sdtContent>
      </w:sdt>
      <w:r w:rsidRPr="005B48DB">
        <w:rPr>
          <w:spacing w:val="-1"/>
          <w:lang w:val="pt-PT"/>
        </w:rPr>
        <w:t xml:space="preserve"> </w:t>
      </w:r>
      <w:r>
        <w:rPr>
          <w:spacing w:val="-1"/>
          <w:lang w:val="pt-PT"/>
        </w:rPr>
        <w:t xml:space="preserve"> </w:t>
      </w:r>
      <w:r w:rsidRPr="005B48DB">
        <w:rPr>
          <w:spacing w:val="-1"/>
          <w:lang w:val="pt-PT"/>
        </w:rPr>
        <w:t>is:</w:t>
      </w:r>
    </w:p>
    <w:p w:rsidR="009644DE" w:rsidRPr="0034247A" w:rsidRDefault="009644DE" w:rsidP="009644DE">
      <w:pPr>
        <w:pStyle w:val="Corpodetexto"/>
        <w:tabs>
          <w:tab w:val="left" w:pos="4976"/>
          <w:tab w:val="left" w:pos="6037"/>
          <w:tab w:val="left" w:pos="6593"/>
          <w:tab w:val="left" w:pos="8058"/>
          <w:tab w:val="left" w:pos="9673"/>
        </w:tabs>
        <w:spacing w:before="8" w:line="276" w:lineRule="auto"/>
        <w:ind w:left="140" w:right="1095"/>
        <w:jc w:val="both"/>
        <w:rPr>
          <w:spacing w:val="-1"/>
          <w:lang w:val="pt-PT"/>
        </w:rPr>
      </w:pPr>
      <w:r w:rsidRPr="009644DE">
        <w:rPr>
          <w:b/>
          <w:spacing w:val="-1"/>
          <w:lang w:val="pt-PT"/>
        </w:rPr>
        <w:lastRenderedPageBreak/>
        <w:t xml:space="preserve">de </w:t>
      </w:r>
      <w:sdt>
        <w:sdtPr>
          <w:rPr>
            <w:b/>
          </w:rPr>
          <w:id w:val="1288323594"/>
          <w:placeholder>
            <w:docPart w:val="C43EC04C15BE4515944FDE04A065EA59"/>
          </w:placeholder>
          <w:showingPlcHdr/>
        </w:sdtPr>
        <w:sdtEndPr/>
        <w:sdtContent>
          <w:r w:rsidRPr="009644DE">
            <w:rPr>
              <w:rStyle w:val="TextodoMarcadordePosio"/>
              <w:b/>
              <w:lang w:val="pt-PT"/>
            </w:rPr>
            <w:t>inserir o número do processo.</w:t>
          </w:r>
        </w:sdtContent>
      </w:sdt>
      <w:r w:rsidRPr="009644DE">
        <w:rPr>
          <w:b/>
          <w:lang w:val="pt-PT"/>
        </w:rPr>
        <w:t xml:space="preserve"> </w:t>
      </w:r>
      <w:r w:rsidRPr="009644DE">
        <w:rPr>
          <w:b/>
          <w:spacing w:val="-1"/>
          <w:lang w:val="pt-PT"/>
        </w:rPr>
        <w:t>no processo número é</w:t>
      </w:r>
      <w:r w:rsidRPr="0034247A">
        <w:rPr>
          <w:spacing w:val="-1"/>
          <w:lang w:val="pt-PT"/>
        </w:rPr>
        <w:t>:</w:t>
      </w:r>
    </w:p>
    <w:p w:rsidR="009644DE" w:rsidRPr="008858FF" w:rsidRDefault="008858FF" w:rsidP="00485C56">
      <w:pPr>
        <w:pStyle w:val="Corpodetexto"/>
        <w:tabs>
          <w:tab w:val="left" w:pos="1136"/>
          <w:tab w:val="left" w:pos="5802"/>
        </w:tabs>
        <w:spacing w:after="0" w:line="276" w:lineRule="auto"/>
        <w:ind w:left="860"/>
      </w:pPr>
      <w:sdt>
        <w:sdtPr>
          <w:rPr>
            <w:spacing w:val="-1"/>
            <w:sz w:val="28"/>
          </w:rPr>
          <w:id w:val="1953429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C56" w:rsidRPr="008858FF">
            <w:rPr>
              <w:rFonts w:ascii="MS Gothic" w:eastAsia="MS Gothic" w:hAnsi="MS Gothic" w:hint="eastAsia"/>
              <w:spacing w:val="-1"/>
              <w:sz w:val="28"/>
            </w:rPr>
            <w:t>☐</w:t>
          </w:r>
        </w:sdtContent>
      </w:sdt>
      <w:r w:rsidR="00485C56" w:rsidRPr="008858FF">
        <w:rPr>
          <w:spacing w:val="-1"/>
        </w:rPr>
        <w:t xml:space="preserve"> </w:t>
      </w:r>
      <w:r w:rsidR="009644DE" w:rsidRPr="008858FF">
        <w:rPr>
          <w:spacing w:val="-1"/>
        </w:rPr>
        <w:t>fina</w:t>
      </w:r>
      <w:r w:rsidR="009644DE" w:rsidRPr="008858FF">
        <w:t>l</w:t>
      </w:r>
      <w:r w:rsidR="009644DE" w:rsidRPr="008858FF">
        <w:rPr>
          <w:spacing w:val="-1"/>
        </w:rPr>
        <w:t xml:space="preserve"> an</w:t>
      </w:r>
      <w:r w:rsidR="009644DE" w:rsidRPr="008858FF">
        <w:t>d</w:t>
      </w:r>
      <w:r w:rsidR="009644DE" w:rsidRPr="008858FF">
        <w:rPr>
          <w:spacing w:val="-1"/>
        </w:rPr>
        <w:t xml:space="preserve"> enforceabl</w:t>
      </w:r>
      <w:r w:rsidR="009644DE" w:rsidRPr="008858FF">
        <w:t>e</w:t>
      </w:r>
      <w:r w:rsidR="009644DE" w:rsidRPr="008858FF">
        <w:rPr>
          <w:spacing w:val="-1"/>
        </w:rPr>
        <w:t xml:space="preserve"> i</w:t>
      </w:r>
      <w:r w:rsidR="009644DE" w:rsidRPr="008858FF">
        <w:t>n</w:t>
      </w:r>
      <w:r w:rsidR="00485C56" w:rsidRPr="008858FF">
        <w:t xml:space="preserve"> </w:t>
      </w:r>
      <w:sdt>
        <w:sdtPr>
          <w:rPr>
            <w:lang w:val="en-GB"/>
          </w:rPr>
          <w:id w:val="1450434456"/>
          <w:placeholder>
            <w:docPart w:val="0B80BDE0808C47F0906EDE7FD2DAE069"/>
          </w:placeholder>
          <w:showingPlcHdr/>
        </w:sdtPr>
        <w:sdtEndPr/>
        <w:sdtContent>
          <w:r w:rsidR="00485C56" w:rsidRPr="008858FF">
            <w:rPr>
              <w:rStyle w:val="TextodoMarcadordePosio"/>
            </w:rPr>
            <w:t>jurisdiction.</w:t>
          </w:r>
        </w:sdtContent>
      </w:sdt>
    </w:p>
    <w:p w:rsidR="009644DE" w:rsidRPr="00485C56" w:rsidRDefault="008858FF" w:rsidP="00485C56">
      <w:pPr>
        <w:pStyle w:val="Corpodetexto"/>
        <w:tabs>
          <w:tab w:val="left" w:pos="1136"/>
          <w:tab w:val="left" w:pos="5802"/>
        </w:tabs>
        <w:spacing w:after="0" w:line="276" w:lineRule="auto"/>
        <w:ind w:left="860"/>
        <w:rPr>
          <w:lang w:val="pt-PT"/>
        </w:rPr>
      </w:pPr>
      <w:sdt>
        <w:sdtPr>
          <w:rPr>
            <w:spacing w:val="-1"/>
            <w:sz w:val="28"/>
            <w:lang w:val="pt-PT"/>
          </w:rPr>
          <w:id w:val="-2009819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C56" w:rsidRPr="00485C56">
            <w:rPr>
              <w:rFonts w:ascii="MS Gothic" w:eastAsia="MS Gothic" w:hAnsi="MS Gothic" w:hint="eastAsia"/>
              <w:spacing w:val="-1"/>
              <w:sz w:val="28"/>
              <w:lang w:val="pt-PT"/>
            </w:rPr>
            <w:t>☐</w:t>
          </w:r>
        </w:sdtContent>
      </w:sdt>
      <w:r w:rsidR="00485C56" w:rsidRPr="00485C56">
        <w:rPr>
          <w:spacing w:val="-1"/>
          <w:lang w:val="pt-PT"/>
        </w:rPr>
        <w:t xml:space="preserve">  </w:t>
      </w:r>
      <w:r w:rsidR="009644DE" w:rsidRPr="00485C56">
        <w:rPr>
          <w:spacing w:val="-1"/>
          <w:lang w:val="pt-PT"/>
        </w:rPr>
        <w:t>fina</w:t>
      </w:r>
      <w:r w:rsidR="009644DE" w:rsidRPr="00485C56">
        <w:rPr>
          <w:lang w:val="pt-PT"/>
        </w:rPr>
        <w:t>l</w:t>
      </w:r>
      <w:r w:rsidR="009644DE" w:rsidRPr="00485C56">
        <w:rPr>
          <w:spacing w:val="-1"/>
          <w:lang w:val="pt-PT"/>
        </w:rPr>
        <w:t xml:space="preserve"> e </w:t>
      </w:r>
      <w:r w:rsidR="00485C56" w:rsidRPr="00485C56">
        <w:rPr>
          <w:spacing w:val="-1"/>
          <w:lang w:val="pt-PT"/>
        </w:rPr>
        <w:t>executória</w:t>
      </w:r>
      <w:r w:rsidR="009644DE" w:rsidRPr="00485C56">
        <w:rPr>
          <w:spacing w:val="-1"/>
          <w:lang w:val="pt-PT"/>
        </w:rPr>
        <w:t xml:space="preserve"> em</w:t>
      </w:r>
      <w:r w:rsidR="00485C56" w:rsidRPr="00485C56">
        <w:rPr>
          <w:spacing w:val="-1"/>
          <w:lang w:val="pt-PT"/>
        </w:rPr>
        <w:t xml:space="preserve"> </w:t>
      </w:r>
      <w:sdt>
        <w:sdtPr>
          <w:rPr>
            <w:lang w:val="en-GB"/>
          </w:rPr>
          <w:id w:val="-350884240"/>
          <w:placeholder>
            <w:docPart w:val="EB174D3AAA7E4038A3A0F7953B50EAEE"/>
          </w:placeholder>
          <w:showingPlcHdr/>
        </w:sdtPr>
        <w:sdtEndPr/>
        <w:sdtContent>
          <w:r w:rsidR="00485C56" w:rsidRPr="00485C56">
            <w:rPr>
              <w:rStyle w:val="TextodoMarcadordePosio"/>
              <w:lang w:val="pt-PT"/>
            </w:rPr>
            <w:t>jurisdição.</w:t>
          </w:r>
        </w:sdtContent>
      </w:sdt>
    </w:p>
    <w:p w:rsidR="00485C56" w:rsidRPr="00485C56" w:rsidRDefault="00485C56" w:rsidP="00485C56">
      <w:pPr>
        <w:pStyle w:val="Corpodetexto"/>
        <w:tabs>
          <w:tab w:val="left" w:pos="1136"/>
          <w:tab w:val="left" w:pos="5802"/>
        </w:tabs>
        <w:spacing w:after="0" w:line="276" w:lineRule="auto"/>
        <w:ind w:left="860"/>
        <w:rPr>
          <w:lang w:val="pt-PT"/>
        </w:rPr>
      </w:pPr>
    </w:p>
    <w:p w:rsidR="009644DE" w:rsidRDefault="008858FF" w:rsidP="00485C56">
      <w:pPr>
        <w:pStyle w:val="Corpodetexto"/>
        <w:tabs>
          <w:tab w:val="left" w:pos="1136"/>
          <w:tab w:val="left" w:pos="9287"/>
        </w:tabs>
        <w:spacing w:after="0" w:line="276" w:lineRule="auto"/>
        <w:ind w:left="860"/>
      </w:pPr>
      <w:sdt>
        <w:sdtPr>
          <w:rPr>
            <w:spacing w:val="-1"/>
            <w:sz w:val="28"/>
            <w:lang w:val="en-GB"/>
          </w:rPr>
          <w:id w:val="-389117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C56">
            <w:rPr>
              <w:rFonts w:ascii="MS Gothic" w:eastAsia="MS Gothic" w:hAnsi="MS Gothic" w:hint="eastAsia"/>
              <w:spacing w:val="-1"/>
              <w:sz w:val="28"/>
              <w:lang w:val="en-GB"/>
            </w:rPr>
            <w:t>☐</w:t>
          </w:r>
        </w:sdtContent>
      </w:sdt>
      <w:r w:rsidR="009644DE">
        <w:rPr>
          <w:spacing w:val="-1"/>
        </w:rPr>
        <w:t xml:space="preserve"> no</w:t>
      </w:r>
      <w:r w:rsidR="009644DE">
        <w:t>t</w:t>
      </w:r>
      <w:r w:rsidR="009644DE">
        <w:rPr>
          <w:spacing w:val="-1"/>
        </w:rPr>
        <w:t xml:space="preserve"> fina</w:t>
      </w:r>
      <w:r w:rsidR="009644DE">
        <w:t>l</w:t>
      </w:r>
      <w:r w:rsidR="009644DE">
        <w:rPr>
          <w:spacing w:val="-1"/>
        </w:rPr>
        <w:t xml:space="preserve"> becaus</w:t>
      </w:r>
      <w:r w:rsidR="009644DE">
        <w:t>e</w:t>
      </w:r>
      <w:r w:rsidR="009644DE">
        <w:rPr>
          <w:spacing w:val="-1"/>
        </w:rPr>
        <w:t xml:space="preserve"> i</w:t>
      </w:r>
      <w:r w:rsidR="009644DE">
        <w:t>t</w:t>
      </w:r>
      <w:r w:rsidR="009644DE">
        <w:rPr>
          <w:spacing w:val="-1"/>
        </w:rPr>
        <w:t xml:space="preserve"> i</w:t>
      </w:r>
      <w:r w:rsidR="009644DE">
        <w:t>s</w:t>
      </w:r>
      <w:r w:rsidR="009644DE">
        <w:rPr>
          <w:spacing w:val="-1"/>
        </w:rPr>
        <w:t xml:space="preserve"> sub</w:t>
      </w:r>
      <w:r w:rsidR="009644DE">
        <w:rPr>
          <w:spacing w:val="2"/>
        </w:rPr>
        <w:t>j</w:t>
      </w:r>
      <w:r w:rsidR="009644DE">
        <w:rPr>
          <w:spacing w:val="-1"/>
        </w:rPr>
        <w:t>ec</w:t>
      </w:r>
      <w:r w:rsidR="009644DE">
        <w:t>t</w:t>
      </w:r>
      <w:r w:rsidR="009644DE">
        <w:rPr>
          <w:spacing w:val="-1"/>
        </w:rPr>
        <w:t xml:space="preserve"> t</w:t>
      </w:r>
      <w:r w:rsidR="009644DE">
        <w:t>o</w:t>
      </w:r>
      <w:r w:rsidR="009644DE">
        <w:rPr>
          <w:spacing w:val="-1"/>
        </w:rPr>
        <w:t xml:space="preserve"> appeal</w:t>
      </w:r>
      <w:r w:rsidR="009644DE">
        <w:t>,</w:t>
      </w:r>
      <w:r w:rsidR="009644DE">
        <w:rPr>
          <w:spacing w:val="-1"/>
        </w:rPr>
        <w:t xml:space="preserve"> bu</w:t>
      </w:r>
      <w:r w:rsidR="009644DE">
        <w:t>t</w:t>
      </w:r>
      <w:r w:rsidR="009644DE">
        <w:rPr>
          <w:spacing w:val="-1"/>
        </w:rPr>
        <w:t xml:space="preserve"> i</w:t>
      </w:r>
      <w:r w:rsidR="009644DE">
        <w:t>t</w:t>
      </w:r>
      <w:r w:rsidR="009644DE">
        <w:rPr>
          <w:spacing w:val="-1"/>
        </w:rPr>
        <w:t xml:space="preserve"> i</w:t>
      </w:r>
      <w:r w:rsidR="009644DE">
        <w:t>s</w:t>
      </w:r>
      <w:r w:rsidR="009644DE">
        <w:rPr>
          <w:spacing w:val="-1"/>
        </w:rPr>
        <w:t xml:space="preserve"> enforceabl</w:t>
      </w:r>
      <w:r w:rsidR="009644DE">
        <w:t>e</w:t>
      </w:r>
      <w:r w:rsidR="009644DE">
        <w:rPr>
          <w:spacing w:val="-1"/>
        </w:rPr>
        <w:t xml:space="preserve"> i</w:t>
      </w:r>
      <w:r w:rsidR="009644DE">
        <w:t>n</w:t>
      </w:r>
      <w:r w:rsidR="00485C56">
        <w:t xml:space="preserve"> </w:t>
      </w:r>
      <w:sdt>
        <w:sdtPr>
          <w:rPr>
            <w:lang w:val="en-GB"/>
          </w:rPr>
          <w:id w:val="-609200448"/>
          <w:placeholder>
            <w:docPart w:val="39CD9F1D1D40473081A5259EB5045059"/>
          </w:placeholder>
          <w:showingPlcHdr/>
        </w:sdtPr>
        <w:sdtEndPr/>
        <w:sdtContent>
          <w:r w:rsidR="00485C56" w:rsidRPr="00485C56">
            <w:rPr>
              <w:rStyle w:val="TextodoMarcadordePosio"/>
              <w:lang w:val="en-GB"/>
            </w:rPr>
            <w:t>jurisdiction.</w:t>
          </w:r>
        </w:sdtContent>
      </w:sdt>
    </w:p>
    <w:p w:rsidR="009644DE" w:rsidRPr="0034247A" w:rsidRDefault="008858FF" w:rsidP="00485C56">
      <w:pPr>
        <w:pStyle w:val="Corpodetexto"/>
        <w:tabs>
          <w:tab w:val="left" w:pos="1136"/>
          <w:tab w:val="left" w:pos="9287"/>
        </w:tabs>
        <w:spacing w:after="0" w:line="276" w:lineRule="auto"/>
        <w:ind w:left="860"/>
        <w:rPr>
          <w:lang w:val="pt-PT"/>
        </w:rPr>
      </w:pPr>
      <w:sdt>
        <w:sdtPr>
          <w:rPr>
            <w:spacing w:val="-1"/>
            <w:sz w:val="28"/>
            <w:lang w:val="pt-PT"/>
          </w:rPr>
          <w:id w:val="-682130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F67">
            <w:rPr>
              <w:rFonts w:ascii="MS Gothic" w:eastAsia="MS Gothic" w:hAnsi="MS Gothic" w:hint="eastAsia"/>
              <w:spacing w:val="-1"/>
              <w:sz w:val="28"/>
              <w:lang w:val="pt-PT"/>
            </w:rPr>
            <w:t>☐</w:t>
          </w:r>
        </w:sdtContent>
      </w:sdt>
      <w:r w:rsidR="009644DE" w:rsidRPr="0034247A">
        <w:rPr>
          <w:spacing w:val="-1"/>
          <w:lang w:val="pt-PT"/>
        </w:rPr>
        <w:t xml:space="preserve"> não é fina</w:t>
      </w:r>
      <w:r w:rsidR="009644DE" w:rsidRPr="0034247A">
        <w:rPr>
          <w:lang w:val="pt-PT"/>
        </w:rPr>
        <w:t>l</w:t>
      </w:r>
      <w:r w:rsidR="009644DE" w:rsidRPr="0034247A">
        <w:rPr>
          <w:spacing w:val="-1"/>
          <w:lang w:val="pt-PT"/>
        </w:rPr>
        <w:t xml:space="preserve"> porque está sujeita a recurso</w:t>
      </w:r>
      <w:r w:rsidR="009644DE" w:rsidRPr="0034247A">
        <w:rPr>
          <w:lang w:val="pt-PT"/>
        </w:rPr>
        <w:t>,</w:t>
      </w:r>
      <w:r w:rsidR="00485C56">
        <w:rPr>
          <w:lang w:val="pt-PT"/>
        </w:rPr>
        <w:t xml:space="preserve"> </w:t>
      </w:r>
      <w:r w:rsidR="009644DE">
        <w:rPr>
          <w:spacing w:val="-1"/>
          <w:lang w:val="pt-PT"/>
        </w:rPr>
        <w:t xml:space="preserve">mas é executória em </w:t>
      </w:r>
      <w:sdt>
        <w:sdtPr>
          <w:rPr>
            <w:lang w:val="en-GB"/>
          </w:rPr>
          <w:id w:val="2022041461"/>
          <w:placeholder>
            <w:docPart w:val="C4EC58F9D7D847DCA536B34DDA0E8F7D"/>
          </w:placeholder>
          <w:showingPlcHdr/>
        </w:sdtPr>
        <w:sdtEndPr/>
        <w:sdtContent>
          <w:r w:rsidR="00DB1F67" w:rsidRPr="00485C56">
            <w:rPr>
              <w:rStyle w:val="TextodoMarcadordePosio"/>
              <w:lang w:val="pt-PT"/>
            </w:rPr>
            <w:t>jurisdição.</w:t>
          </w:r>
        </w:sdtContent>
      </w:sdt>
    </w:p>
    <w:p w:rsidR="009644DE" w:rsidRPr="00485C56" w:rsidRDefault="009644DE" w:rsidP="009644DE">
      <w:pPr>
        <w:pStyle w:val="Corpodetexto"/>
        <w:spacing w:before="10" w:line="276" w:lineRule="auto"/>
        <w:ind w:right="2108"/>
        <w:jc w:val="right"/>
        <w:rPr>
          <w:lang w:val="pt-PT"/>
        </w:rPr>
      </w:pPr>
    </w:p>
    <w:p w:rsidR="009644DE" w:rsidRPr="00485C56" w:rsidRDefault="009644DE" w:rsidP="009644DE">
      <w:pPr>
        <w:pStyle w:val="Corpodetexto"/>
        <w:spacing w:before="10" w:line="276" w:lineRule="auto"/>
        <w:ind w:right="2108"/>
        <w:jc w:val="right"/>
        <w:rPr>
          <w:lang w:val="pt-PT"/>
        </w:rPr>
      </w:pPr>
    </w:p>
    <w:p w:rsidR="009644DE" w:rsidRDefault="009644DE" w:rsidP="009644DE">
      <w:pPr>
        <w:pStyle w:val="Corpodetexto"/>
        <w:spacing w:before="10" w:line="276" w:lineRule="auto"/>
        <w:ind w:right="2108"/>
        <w:jc w:val="right"/>
        <w:rPr>
          <w:lang w:val="pt-PT"/>
        </w:rPr>
      </w:pPr>
    </w:p>
    <w:p w:rsidR="00485C56" w:rsidRDefault="00485C56" w:rsidP="009644DE">
      <w:pPr>
        <w:pStyle w:val="Corpodetexto"/>
        <w:spacing w:before="10" w:line="276" w:lineRule="auto"/>
        <w:ind w:right="2108"/>
        <w:jc w:val="right"/>
        <w:rPr>
          <w:lang w:val="pt-PT"/>
        </w:rPr>
      </w:pPr>
    </w:p>
    <w:p w:rsidR="00485C56" w:rsidRPr="00485C56" w:rsidRDefault="00485C56" w:rsidP="009644DE">
      <w:pPr>
        <w:pStyle w:val="Corpodetexto"/>
        <w:spacing w:before="10" w:line="276" w:lineRule="auto"/>
        <w:ind w:right="2108"/>
        <w:jc w:val="right"/>
        <w:rPr>
          <w:lang w:val="pt-PT"/>
        </w:rPr>
      </w:pPr>
    </w:p>
    <w:p w:rsidR="009644DE" w:rsidRPr="005744B2" w:rsidRDefault="009644DE" w:rsidP="009644DE">
      <w:pPr>
        <w:tabs>
          <w:tab w:val="left" w:pos="9960"/>
        </w:tabs>
        <w:spacing w:before="79"/>
        <w:ind w:left="140"/>
        <w:rPr>
          <w:rFonts w:ascii="Arial" w:eastAsia="Arial" w:hAnsi="Arial" w:cs="Arial"/>
          <w:sz w:val="16"/>
          <w:szCs w:val="16"/>
          <w:lang w:val="pt-PT"/>
        </w:rPr>
      </w:pPr>
    </w:p>
    <w:p w:rsidR="009644DE" w:rsidRPr="005744B2" w:rsidRDefault="009644DE" w:rsidP="009644DE">
      <w:pPr>
        <w:spacing w:before="10"/>
        <w:rPr>
          <w:sz w:val="24"/>
          <w:szCs w:val="24"/>
          <w:lang w:val="pt-PT"/>
        </w:rPr>
      </w:pPr>
    </w:p>
    <w:p w:rsidR="009644DE" w:rsidRDefault="009644DE" w:rsidP="009644DE">
      <w:pPr>
        <w:pStyle w:val="Corpodetexto"/>
        <w:spacing w:line="276" w:lineRule="auto"/>
        <w:ind w:left="140" w:right="344"/>
        <w:jc w:val="both"/>
      </w:pPr>
      <w:r>
        <w:t>The</w:t>
      </w:r>
      <w:r>
        <w:rPr>
          <w:spacing w:val="-1"/>
        </w:rPr>
        <w:t xml:space="preserve"> </w:t>
      </w:r>
      <w:r>
        <w:t>Respondent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properly</w:t>
      </w:r>
      <w:r>
        <w:rPr>
          <w:spacing w:val="-1"/>
        </w:rPr>
        <w:t xml:space="preserve"> </w:t>
      </w:r>
      <w:r>
        <w:t>served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summons</w:t>
      </w:r>
      <w:r>
        <w:rPr>
          <w:spacing w:val="-1"/>
        </w:rPr>
        <w:t xml:space="preserve"> </w:t>
      </w:r>
      <w:r>
        <w:t>initi</w:t>
      </w:r>
      <w:r>
        <w:rPr>
          <w:spacing w:val="2"/>
        </w:rPr>
        <w:t>a</w:t>
      </w:r>
      <w:r>
        <w:t>ting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action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opportunity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appear</w:t>
      </w:r>
      <w:r>
        <w:rPr>
          <w:spacing w:val="-1"/>
        </w:rPr>
        <w:t xml:space="preserve"> </w:t>
      </w:r>
      <w:r>
        <w:t>in person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representative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prepare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defense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Petitioner's</w:t>
      </w:r>
      <w:r>
        <w:rPr>
          <w:spacing w:val="-1"/>
        </w:rPr>
        <w:t xml:space="preserve"> </w:t>
      </w:r>
      <w:r>
        <w:t>pleadings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accordance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 laws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jurisdiction.</w:t>
      </w:r>
    </w:p>
    <w:p w:rsidR="009644DE" w:rsidRPr="005744B2" w:rsidRDefault="009644DE" w:rsidP="009644DE">
      <w:pPr>
        <w:ind w:left="142" w:right="307"/>
        <w:jc w:val="both"/>
        <w:rPr>
          <w:rFonts w:ascii="Arial" w:eastAsia="Arial" w:hAnsi="Arial"/>
          <w:b/>
          <w:sz w:val="20"/>
          <w:szCs w:val="20"/>
          <w:lang w:val="pt-PT"/>
        </w:rPr>
      </w:pPr>
      <w:r w:rsidRPr="005744B2">
        <w:rPr>
          <w:rFonts w:ascii="Arial" w:eastAsia="Arial" w:hAnsi="Arial"/>
          <w:b/>
          <w:sz w:val="20"/>
          <w:szCs w:val="20"/>
          <w:lang w:val="pt-PT"/>
        </w:rPr>
        <w:t>O Réu foi devidamente citado para a ação e teve a oportunidade de comparecer pessoalmente ou através de representante, e foi-lhe dado tempo para preparar a defesa para alegações relativamente ao pedido formulado pelo Requerente, de acordo com a lei dessa jurisdição</w:t>
      </w:r>
    </w:p>
    <w:p w:rsidR="009644DE" w:rsidRPr="0034247A" w:rsidRDefault="009644DE" w:rsidP="00485C56">
      <w:pPr>
        <w:spacing w:after="0"/>
        <w:rPr>
          <w:sz w:val="24"/>
          <w:szCs w:val="24"/>
          <w:lang w:val="pt-PT"/>
        </w:rPr>
      </w:pPr>
    </w:p>
    <w:p w:rsidR="009644DE" w:rsidRDefault="008858FF" w:rsidP="00485C56">
      <w:pPr>
        <w:pStyle w:val="Corpodetexto"/>
        <w:tabs>
          <w:tab w:val="left" w:pos="1136"/>
        </w:tabs>
        <w:spacing w:after="0" w:line="276" w:lineRule="auto"/>
        <w:ind w:left="860"/>
      </w:pPr>
      <w:sdt>
        <w:sdtPr>
          <w:rPr>
            <w:spacing w:val="-1"/>
            <w:sz w:val="28"/>
            <w:lang w:val="en-GB"/>
          </w:rPr>
          <w:id w:val="-1375538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C56">
            <w:rPr>
              <w:rFonts w:ascii="MS Gothic" w:eastAsia="MS Gothic" w:hAnsi="MS Gothic" w:hint="eastAsia"/>
              <w:spacing w:val="-1"/>
              <w:sz w:val="28"/>
              <w:lang w:val="en-GB"/>
            </w:rPr>
            <w:t>☐</w:t>
          </w:r>
        </w:sdtContent>
      </w:sdt>
      <w:r w:rsidR="00485C56">
        <w:rPr>
          <w:spacing w:val="-1"/>
        </w:rPr>
        <w:t xml:space="preserve">  </w:t>
      </w:r>
      <w:r w:rsidR="009644DE">
        <w:rPr>
          <w:spacing w:val="-1"/>
        </w:rPr>
        <w:t>Th</w:t>
      </w:r>
      <w:r w:rsidR="009644DE">
        <w:t>e</w:t>
      </w:r>
      <w:r w:rsidR="009644DE">
        <w:rPr>
          <w:spacing w:val="-1"/>
        </w:rPr>
        <w:t xml:space="preserve"> Respondent</w:t>
      </w:r>
      <w:r w:rsidR="009644DE">
        <w:t>,</w:t>
      </w:r>
      <w:r w:rsidR="009644DE">
        <w:rPr>
          <w:spacing w:val="-1"/>
        </w:rPr>
        <w:t xml:space="preserve"> i</w:t>
      </w:r>
      <w:r w:rsidR="009644DE">
        <w:t>n</w:t>
      </w:r>
      <w:r w:rsidR="009644DE">
        <w:rPr>
          <w:spacing w:val="-1"/>
        </w:rPr>
        <w:t xml:space="preserve"> perso</w:t>
      </w:r>
      <w:r w:rsidR="009644DE">
        <w:t>n</w:t>
      </w:r>
      <w:r w:rsidR="009644DE">
        <w:rPr>
          <w:spacing w:val="-1"/>
        </w:rPr>
        <w:t xml:space="preserve"> o</w:t>
      </w:r>
      <w:r w:rsidR="009644DE">
        <w:t>r</w:t>
      </w:r>
      <w:r w:rsidR="009644DE">
        <w:rPr>
          <w:spacing w:val="-1"/>
        </w:rPr>
        <w:t xml:space="preserve"> b</w:t>
      </w:r>
      <w:r w:rsidR="009644DE">
        <w:t>y</w:t>
      </w:r>
      <w:r w:rsidR="009644DE">
        <w:rPr>
          <w:spacing w:val="2"/>
        </w:rPr>
        <w:t xml:space="preserve"> </w:t>
      </w:r>
      <w:r w:rsidR="009644DE">
        <w:t>representative,</w:t>
      </w:r>
      <w:r w:rsidR="009644DE">
        <w:rPr>
          <w:spacing w:val="-1"/>
        </w:rPr>
        <w:t xml:space="preserve"> </w:t>
      </w:r>
      <w:r w:rsidR="009644DE">
        <w:t>appeared</w:t>
      </w:r>
      <w:r w:rsidR="009644DE">
        <w:rPr>
          <w:spacing w:val="-1"/>
        </w:rPr>
        <w:t xml:space="preserve"> </w:t>
      </w:r>
      <w:r w:rsidR="009644DE">
        <w:t>in</w:t>
      </w:r>
      <w:r w:rsidR="009644DE">
        <w:rPr>
          <w:spacing w:val="-1"/>
        </w:rPr>
        <w:t xml:space="preserve"> </w:t>
      </w:r>
      <w:r w:rsidR="009644DE">
        <w:t>the</w:t>
      </w:r>
      <w:r w:rsidR="009644DE">
        <w:rPr>
          <w:spacing w:val="-1"/>
        </w:rPr>
        <w:t xml:space="preserve"> </w:t>
      </w:r>
      <w:r w:rsidR="009644DE">
        <w:t>proceedings.</w:t>
      </w:r>
    </w:p>
    <w:p w:rsidR="009644DE" w:rsidRPr="005744B2" w:rsidRDefault="008858FF" w:rsidP="00485C56">
      <w:pPr>
        <w:pStyle w:val="Corpodetexto"/>
        <w:tabs>
          <w:tab w:val="left" w:pos="1136"/>
        </w:tabs>
        <w:spacing w:after="0" w:line="276" w:lineRule="auto"/>
        <w:ind w:left="860"/>
        <w:rPr>
          <w:b/>
          <w:lang w:val="pt-PT"/>
        </w:rPr>
      </w:pPr>
      <w:sdt>
        <w:sdtPr>
          <w:rPr>
            <w:spacing w:val="-1"/>
            <w:sz w:val="28"/>
            <w:lang w:val="pt-PT"/>
          </w:rPr>
          <w:id w:val="435796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C56">
            <w:rPr>
              <w:rFonts w:ascii="MS Gothic" w:eastAsia="MS Gothic" w:hAnsi="MS Gothic" w:hint="eastAsia"/>
              <w:spacing w:val="-1"/>
              <w:sz w:val="28"/>
              <w:lang w:val="pt-PT"/>
            </w:rPr>
            <w:t>☐</w:t>
          </w:r>
        </w:sdtContent>
      </w:sdt>
      <w:r w:rsidR="009644DE" w:rsidRPr="005744B2">
        <w:rPr>
          <w:b/>
          <w:spacing w:val="-1"/>
          <w:lang w:val="pt-PT"/>
        </w:rPr>
        <w:t xml:space="preserve"> O réu</w:t>
      </w:r>
      <w:r w:rsidR="009644DE" w:rsidRPr="005744B2">
        <w:rPr>
          <w:b/>
          <w:lang w:val="pt-PT"/>
        </w:rPr>
        <w:t>,</w:t>
      </w:r>
      <w:r w:rsidR="009644DE" w:rsidRPr="005744B2">
        <w:rPr>
          <w:b/>
          <w:spacing w:val="-1"/>
          <w:lang w:val="pt-PT"/>
        </w:rPr>
        <w:t xml:space="preserve"> em pessoa </w:t>
      </w:r>
      <w:r w:rsidR="009644DE" w:rsidRPr="005744B2">
        <w:rPr>
          <w:b/>
          <w:lang w:val="pt-PT"/>
        </w:rPr>
        <w:t>ou através de representante,</w:t>
      </w:r>
      <w:r w:rsidR="009644DE" w:rsidRPr="005744B2">
        <w:rPr>
          <w:b/>
          <w:spacing w:val="-1"/>
          <w:lang w:val="pt-PT"/>
        </w:rPr>
        <w:t xml:space="preserve"> </w:t>
      </w:r>
      <w:r w:rsidR="009644DE" w:rsidRPr="005744B2">
        <w:rPr>
          <w:b/>
          <w:lang w:val="pt-PT"/>
        </w:rPr>
        <w:t>veio ao processo.</w:t>
      </w:r>
    </w:p>
    <w:p w:rsidR="009644DE" w:rsidRPr="0034247A" w:rsidRDefault="009644DE" w:rsidP="00485C56">
      <w:pPr>
        <w:pStyle w:val="Corpodetexto"/>
        <w:tabs>
          <w:tab w:val="left" w:pos="1136"/>
        </w:tabs>
        <w:spacing w:after="0" w:line="276" w:lineRule="auto"/>
        <w:ind w:left="860"/>
        <w:rPr>
          <w:lang w:val="pt-PT"/>
        </w:rPr>
      </w:pPr>
    </w:p>
    <w:p w:rsidR="009644DE" w:rsidRPr="0034247A" w:rsidRDefault="009644DE" w:rsidP="00485C56">
      <w:pPr>
        <w:spacing w:before="10" w:after="0"/>
        <w:rPr>
          <w:sz w:val="24"/>
          <w:szCs w:val="24"/>
          <w:lang w:val="pt-PT"/>
        </w:rPr>
      </w:pPr>
    </w:p>
    <w:p w:rsidR="009644DE" w:rsidRDefault="008858FF" w:rsidP="00485C56">
      <w:pPr>
        <w:pStyle w:val="Corpodetexto"/>
        <w:tabs>
          <w:tab w:val="left" w:pos="1136"/>
        </w:tabs>
        <w:spacing w:after="0" w:line="276" w:lineRule="auto"/>
        <w:ind w:left="1246" w:right="989" w:hanging="387"/>
        <w:rPr>
          <w:spacing w:val="-1"/>
        </w:rPr>
      </w:pPr>
      <w:sdt>
        <w:sdtPr>
          <w:rPr>
            <w:spacing w:val="-1"/>
            <w:sz w:val="28"/>
            <w:lang w:val="en-GB"/>
          </w:rPr>
          <w:id w:val="-1802994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C56">
            <w:rPr>
              <w:rFonts w:ascii="MS Gothic" w:eastAsia="MS Gothic" w:hAnsi="MS Gothic" w:hint="eastAsia"/>
              <w:spacing w:val="-1"/>
              <w:sz w:val="28"/>
              <w:lang w:val="en-GB"/>
            </w:rPr>
            <w:t>☐</w:t>
          </w:r>
        </w:sdtContent>
      </w:sdt>
      <w:r w:rsidR="009644DE">
        <w:rPr>
          <w:spacing w:val="-1"/>
        </w:rPr>
        <w:t xml:space="preserve"> </w:t>
      </w:r>
      <w:r w:rsidR="009644DE">
        <w:t>Evidence</w:t>
      </w:r>
      <w:r w:rsidR="009644DE">
        <w:rPr>
          <w:spacing w:val="-1"/>
        </w:rPr>
        <w:t xml:space="preserve"> </w:t>
      </w:r>
      <w:r w:rsidR="009644DE">
        <w:t>of</w:t>
      </w:r>
      <w:r w:rsidR="009644DE">
        <w:rPr>
          <w:spacing w:val="-1"/>
        </w:rPr>
        <w:t xml:space="preserve"> </w:t>
      </w:r>
      <w:r w:rsidR="009644DE">
        <w:t>the</w:t>
      </w:r>
      <w:r w:rsidR="009644DE">
        <w:rPr>
          <w:spacing w:val="-1"/>
        </w:rPr>
        <w:t xml:space="preserve"> </w:t>
      </w:r>
      <w:r w:rsidR="009644DE">
        <w:t>service</w:t>
      </w:r>
      <w:r w:rsidR="009644DE">
        <w:rPr>
          <w:spacing w:val="-1"/>
        </w:rPr>
        <w:t xml:space="preserve"> </w:t>
      </w:r>
      <w:r w:rsidR="009644DE">
        <w:t>of</w:t>
      </w:r>
      <w:r w:rsidR="009644DE">
        <w:rPr>
          <w:spacing w:val="-1"/>
        </w:rPr>
        <w:t xml:space="preserve"> </w:t>
      </w:r>
      <w:r w:rsidR="009644DE">
        <w:t>process</w:t>
      </w:r>
      <w:r w:rsidR="009644DE">
        <w:rPr>
          <w:spacing w:val="-1"/>
        </w:rPr>
        <w:t xml:space="preserve"> </w:t>
      </w:r>
      <w:r w:rsidR="009644DE">
        <w:t>is</w:t>
      </w:r>
      <w:r w:rsidR="009644DE">
        <w:rPr>
          <w:spacing w:val="-1"/>
        </w:rPr>
        <w:t xml:space="preserve"> </w:t>
      </w:r>
      <w:r w:rsidR="009644DE">
        <w:t>atta</w:t>
      </w:r>
      <w:r w:rsidR="009644DE">
        <w:rPr>
          <w:spacing w:val="2"/>
        </w:rPr>
        <w:t>c</w:t>
      </w:r>
      <w:r w:rsidR="009644DE">
        <w:t>hed</w:t>
      </w:r>
      <w:r w:rsidR="009644DE">
        <w:rPr>
          <w:spacing w:val="-1"/>
        </w:rPr>
        <w:t xml:space="preserve"> </w:t>
      </w:r>
      <w:r w:rsidR="009644DE">
        <w:t>because</w:t>
      </w:r>
      <w:r w:rsidR="009644DE">
        <w:rPr>
          <w:spacing w:val="-1"/>
        </w:rPr>
        <w:t xml:space="preserve"> </w:t>
      </w:r>
      <w:r w:rsidR="009644DE">
        <w:t>the</w:t>
      </w:r>
      <w:r w:rsidR="009644DE">
        <w:rPr>
          <w:spacing w:val="-1"/>
        </w:rPr>
        <w:t xml:space="preserve"> </w:t>
      </w:r>
      <w:r w:rsidR="009644DE">
        <w:t>order</w:t>
      </w:r>
      <w:r w:rsidR="009644DE">
        <w:rPr>
          <w:spacing w:val="-1"/>
        </w:rPr>
        <w:t xml:space="preserve"> </w:t>
      </w:r>
      <w:r w:rsidR="009644DE">
        <w:t>was</w:t>
      </w:r>
      <w:r w:rsidR="009644DE">
        <w:rPr>
          <w:spacing w:val="-1"/>
        </w:rPr>
        <w:t xml:space="preserve"> </w:t>
      </w:r>
      <w:r w:rsidR="009644DE">
        <w:t>entered</w:t>
      </w:r>
      <w:r w:rsidR="009644DE">
        <w:rPr>
          <w:spacing w:val="-1"/>
        </w:rPr>
        <w:t xml:space="preserve"> </w:t>
      </w:r>
      <w:r w:rsidR="009644DE">
        <w:t>after</w:t>
      </w:r>
      <w:r w:rsidR="009644DE">
        <w:rPr>
          <w:spacing w:val="-1"/>
        </w:rPr>
        <w:t xml:space="preserve"> </w:t>
      </w:r>
      <w:r w:rsidR="009644DE">
        <w:t>the</w:t>
      </w:r>
      <w:r w:rsidR="009644DE">
        <w:rPr>
          <w:spacing w:val="-1"/>
        </w:rPr>
        <w:t xml:space="preserve"> </w:t>
      </w:r>
      <w:r w:rsidR="009644DE">
        <w:t>failure</w:t>
      </w:r>
      <w:r w:rsidR="009644DE">
        <w:rPr>
          <w:spacing w:val="-1"/>
        </w:rPr>
        <w:t xml:space="preserve"> </w:t>
      </w:r>
      <w:r w:rsidR="009644DE">
        <w:t>of</w:t>
      </w:r>
      <w:r w:rsidR="009644DE">
        <w:rPr>
          <w:spacing w:val="-1"/>
        </w:rPr>
        <w:t xml:space="preserve"> </w:t>
      </w:r>
      <w:r w:rsidR="009644DE">
        <w:t xml:space="preserve">the </w:t>
      </w:r>
      <w:r w:rsidR="009644DE">
        <w:rPr>
          <w:spacing w:val="-1"/>
        </w:rPr>
        <w:t>Responden</w:t>
      </w:r>
      <w:r w:rsidR="009644DE">
        <w:t>t</w:t>
      </w:r>
      <w:r w:rsidR="009644DE">
        <w:rPr>
          <w:spacing w:val="-1"/>
        </w:rPr>
        <w:t xml:space="preserve"> t</w:t>
      </w:r>
      <w:r w:rsidR="009644DE">
        <w:t>o</w:t>
      </w:r>
      <w:r w:rsidR="009644DE">
        <w:rPr>
          <w:spacing w:val="-1"/>
        </w:rPr>
        <w:t xml:space="preserve"> appea</w:t>
      </w:r>
      <w:r w:rsidR="009644DE">
        <w:t>r</w:t>
      </w:r>
      <w:r w:rsidR="009644DE">
        <w:rPr>
          <w:spacing w:val="-1"/>
        </w:rPr>
        <w:t xml:space="preserve"> i</w:t>
      </w:r>
      <w:r w:rsidR="009644DE">
        <w:t>n</w:t>
      </w:r>
      <w:r w:rsidR="009644DE">
        <w:rPr>
          <w:spacing w:val="-1"/>
        </w:rPr>
        <w:t xml:space="preserve"> th</w:t>
      </w:r>
      <w:r w:rsidR="009644DE">
        <w:t>e</w:t>
      </w:r>
      <w:r w:rsidR="009644DE">
        <w:rPr>
          <w:spacing w:val="-1"/>
        </w:rPr>
        <w:t xml:space="preserve"> proceedings.</w:t>
      </w:r>
    </w:p>
    <w:p w:rsidR="009644DE" w:rsidRPr="005744B2" w:rsidRDefault="008858FF" w:rsidP="00485C56">
      <w:pPr>
        <w:pStyle w:val="Corpodetexto"/>
        <w:tabs>
          <w:tab w:val="left" w:pos="1136"/>
        </w:tabs>
        <w:spacing w:after="0" w:line="276" w:lineRule="auto"/>
        <w:ind w:left="1246" w:right="989" w:hanging="387"/>
        <w:rPr>
          <w:b/>
          <w:lang w:val="pt-PT"/>
        </w:rPr>
      </w:pPr>
      <w:sdt>
        <w:sdtPr>
          <w:rPr>
            <w:spacing w:val="-1"/>
            <w:sz w:val="28"/>
            <w:lang w:val="pt-PT"/>
          </w:rPr>
          <w:id w:val="1145157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C56">
            <w:rPr>
              <w:rFonts w:ascii="MS Gothic" w:eastAsia="MS Gothic" w:hAnsi="MS Gothic" w:hint="eastAsia"/>
              <w:spacing w:val="-1"/>
              <w:sz w:val="28"/>
              <w:lang w:val="pt-PT"/>
            </w:rPr>
            <w:t>☐</w:t>
          </w:r>
        </w:sdtContent>
      </w:sdt>
      <w:r w:rsidR="009644DE" w:rsidRPr="005744B2">
        <w:rPr>
          <w:b/>
          <w:spacing w:val="-1"/>
          <w:lang w:val="pt-PT"/>
        </w:rPr>
        <w:t xml:space="preserve"> Prova de citação em anexo porque a decisão foi proferida sem que o Réu tenha vindo ao processo.</w:t>
      </w:r>
    </w:p>
    <w:p w:rsidR="009644DE" w:rsidRPr="005744B2" w:rsidRDefault="009644DE" w:rsidP="00485C56">
      <w:pPr>
        <w:pStyle w:val="Corpodetexto"/>
        <w:tabs>
          <w:tab w:val="left" w:pos="1136"/>
        </w:tabs>
        <w:spacing w:after="0" w:line="276" w:lineRule="auto"/>
        <w:ind w:left="1246" w:right="989" w:hanging="387"/>
        <w:rPr>
          <w:lang w:val="pt-PT"/>
        </w:rPr>
      </w:pPr>
    </w:p>
    <w:p w:rsidR="009644DE" w:rsidRPr="005744B2" w:rsidRDefault="009644DE" w:rsidP="00485C56">
      <w:pPr>
        <w:spacing w:after="0"/>
        <w:rPr>
          <w:sz w:val="12"/>
          <w:szCs w:val="12"/>
          <w:lang w:val="pt-PT"/>
        </w:rPr>
      </w:pPr>
    </w:p>
    <w:p w:rsidR="009644DE" w:rsidRPr="005744B2" w:rsidRDefault="009644DE" w:rsidP="00485C56">
      <w:pPr>
        <w:spacing w:after="0"/>
        <w:rPr>
          <w:sz w:val="20"/>
          <w:szCs w:val="20"/>
          <w:lang w:val="pt-PT"/>
        </w:rPr>
      </w:pPr>
    </w:p>
    <w:p w:rsidR="009644DE" w:rsidRPr="00DB1F67" w:rsidRDefault="009644DE" w:rsidP="00485C56">
      <w:pPr>
        <w:pStyle w:val="Corpodetexto"/>
        <w:tabs>
          <w:tab w:val="left" w:pos="2939"/>
          <w:tab w:val="left" w:pos="4355"/>
          <w:tab w:val="left" w:pos="7053"/>
          <w:tab w:val="left" w:pos="8433"/>
        </w:tabs>
        <w:spacing w:after="0" w:line="276" w:lineRule="auto"/>
        <w:ind w:left="140"/>
        <w:rPr>
          <w:lang w:val="en-GB"/>
        </w:rPr>
      </w:pPr>
      <w:r w:rsidRPr="00485C56">
        <w:rPr>
          <w:spacing w:val="-1"/>
          <w:lang w:val="en-GB"/>
        </w:rPr>
        <w:t>Date</w:t>
      </w:r>
      <w:r w:rsidRPr="00485C56">
        <w:rPr>
          <w:lang w:val="en-GB"/>
        </w:rPr>
        <w:t>d</w:t>
      </w:r>
      <w:r w:rsidRPr="00485C56">
        <w:rPr>
          <w:spacing w:val="-1"/>
          <w:lang w:val="en-GB"/>
        </w:rPr>
        <w:t xml:space="preserve"> a</w:t>
      </w:r>
      <w:r w:rsidRPr="00485C56">
        <w:rPr>
          <w:lang w:val="en-GB"/>
        </w:rPr>
        <w:t>t</w:t>
      </w:r>
      <w:r w:rsidR="00485C56" w:rsidRPr="00485C56">
        <w:rPr>
          <w:lang w:val="en-GB"/>
        </w:rPr>
        <w:t xml:space="preserve"> </w:t>
      </w:r>
      <w:sdt>
        <w:sdtPr>
          <w:id w:val="1504251695"/>
          <w:placeholder>
            <w:docPart w:val="441E7BCDF1BB4D0FBF2751DF0CDE40FB"/>
          </w:placeholder>
          <w:showingPlcHdr/>
        </w:sdtPr>
        <w:sdtEndPr/>
        <w:sdtContent>
          <w:r w:rsidR="00485C56" w:rsidRPr="00485C56">
            <w:rPr>
              <w:rStyle w:val="TextodoMarcadordePosio"/>
              <w:lang w:val="en-GB"/>
            </w:rPr>
            <w:t>Place.</w:t>
          </w:r>
        </w:sdtContent>
      </w:sdt>
      <w:r w:rsidR="00485C56" w:rsidRPr="00485C56">
        <w:rPr>
          <w:lang w:val="en-GB"/>
        </w:rPr>
        <w:t xml:space="preserve"> </w:t>
      </w:r>
      <w:r w:rsidR="00485C56" w:rsidRPr="00406C43">
        <w:rPr>
          <w:spacing w:val="-1"/>
          <w:lang w:val="en-GB"/>
        </w:rPr>
        <w:t>T</w:t>
      </w:r>
      <w:r w:rsidRPr="00406C43">
        <w:rPr>
          <w:spacing w:val="-1"/>
          <w:lang w:val="en-GB"/>
        </w:rPr>
        <w:t>hi</w:t>
      </w:r>
      <w:r w:rsidRPr="00406C43">
        <w:rPr>
          <w:lang w:val="en-GB"/>
        </w:rPr>
        <w:t>s</w:t>
      </w:r>
      <w:r w:rsidR="00406C43" w:rsidRPr="00406C43">
        <w:t xml:space="preserve"> </w:t>
      </w:r>
      <w:sdt>
        <w:sdtPr>
          <w:id w:val="-136489194"/>
          <w:placeholder>
            <w:docPart w:val="4DD7ECFD1A8C47F2883D5C38F7F8FA9F"/>
          </w:placeholder>
          <w:showingPlcHdr/>
        </w:sdtPr>
        <w:sdtEndPr/>
        <w:sdtContent>
          <w:r w:rsidR="00406C43" w:rsidRPr="00406C43">
            <w:rPr>
              <w:rStyle w:val="TextodoMarcadordePosio"/>
              <w:lang w:val="en-GB"/>
            </w:rPr>
            <w:t>day.</w:t>
          </w:r>
        </w:sdtContent>
      </w:sdt>
      <w:r w:rsidR="00485C56" w:rsidRPr="00406C43">
        <w:rPr>
          <w:lang w:val="en-GB"/>
        </w:rPr>
        <w:t xml:space="preserve"> </w:t>
      </w:r>
      <w:r w:rsidRPr="00DB1F67">
        <w:rPr>
          <w:spacing w:val="-1"/>
          <w:lang w:val="en-GB"/>
        </w:rPr>
        <w:t>da</w:t>
      </w:r>
      <w:r w:rsidRPr="00DB1F67">
        <w:rPr>
          <w:lang w:val="en-GB"/>
        </w:rPr>
        <w:t>y</w:t>
      </w:r>
      <w:r w:rsidRPr="00DB1F67">
        <w:rPr>
          <w:spacing w:val="-1"/>
          <w:lang w:val="en-GB"/>
        </w:rPr>
        <w:t xml:space="preserve"> o</w:t>
      </w:r>
      <w:r w:rsidRPr="00DB1F67">
        <w:rPr>
          <w:lang w:val="en-GB"/>
        </w:rPr>
        <w:t>f</w:t>
      </w:r>
      <w:r w:rsidR="00485C56" w:rsidRPr="00DB1F67">
        <w:rPr>
          <w:lang w:val="en-GB"/>
        </w:rPr>
        <w:t xml:space="preserve"> </w:t>
      </w:r>
      <w:sdt>
        <w:sdtPr>
          <w:id w:val="782314245"/>
          <w:placeholder>
            <w:docPart w:val="78DACA1F622941EA839092DE0AFDEEC2"/>
          </w:placeholder>
          <w:showingPlcHdr/>
        </w:sdtPr>
        <w:sdtEndPr/>
        <w:sdtContent>
          <w:r w:rsidR="00406C43" w:rsidRPr="00DB1F67">
            <w:rPr>
              <w:rStyle w:val="TextodoMarcadordePosio"/>
              <w:lang w:val="en-GB"/>
            </w:rPr>
            <w:t>month.</w:t>
          </w:r>
        </w:sdtContent>
      </w:sdt>
      <w:r w:rsidRPr="00DB1F67">
        <w:rPr>
          <w:lang w:val="en-GB"/>
        </w:rPr>
        <w:t>,</w:t>
      </w:r>
      <w:r w:rsidR="00406C43" w:rsidRPr="00DB1F67">
        <w:rPr>
          <w:lang w:val="en-GB"/>
        </w:rPr>
        <w:t xml:space="preserve"> </w:t>
      </w:r>
      <w:sdt>
        <w:sdtPr>
          <w:id w:val="-1240780048"/>
          <w:placeholder>
            <w:docPart w:val="620272A072824F059D525FD895DD502F"/>
          </w:placeholder>
          <w:showingPlcHdr/>
        </w:sdtPr>
        <w:sdtEndPr/>
        <w:sdtContent>
          <w:r w:rsidR="00406C43">
            <w:rPr>
              <w:rStyle w:val="TextodoMarcadordePosio"/>
            </w:rPr>
            <w:t>year</w:t>
          </w:r>
          <w:r w:rsidR="00406C43" w:rsidRPr="00406C43">
            <w:rPr>
              <w:rStyle w:val="TextodoMarcadordePosio"/>
              <w:lang w:val="en-GB"/>
            </w:rPr>
            <w:t>.</w:t>
          </w:r>
        </w:sdtContent>
      </w:sdt>
      <w:r w:rsidRPr="00DB1F67">
        <w:rPr>
          <w:lang w:val="en-GB"/>
        </w:rPr>
        <w:t>.</w:t>
      </w:r>
    </w:p>
    <w:p w:rsidR="009644DE" w:rsidRPr="005744B2" w:rsidRDefault="009644DE" w:rsidP="00485C56">
      <w:pPr>
        <w:pStyle w:val="Corpodetexto"/>
        <w:tabs>
          <w:tab w:val="left" w:pos="2939"/>
          <w:tab w:val="left" w:pos="4355"/>
          <w:tab w:val="left" w:pos="7053"/>
          <w:tab w:val="left" w:pos="8433"/>
        </w:tabs>
        <w:spacing w:after="0" w:line="276" w:lineRule="auto"/>
        <w:ind w:left="140"/>
        <w:rPr>
          <w:b/>
          <w:lang w:val="pt-PT"/>
        </w:rPr>
      </w:pPr>
      <w:r w:rsidRPr="00DB1F67">
        <w:rPr>
          <w:b/>
          <w:spacing w:val="-1"/>
          <w:lang w:val="en-GB"/>
        </w:rPr>
        <w:t>Data</w:t>
      </w:r>
      <w:r w:rsidR="00406C43" w:rsidRPr="00DB1F67">
        <w:rPr>
          <w:b/>
          <w:spacing w:val="-1"/>
          <w:lang w:val="en-GB"/>
        </w:rPr>
        <w:t xml:space="preserve"> </w:t>
      </w:r>
      <w:sdt>
        <w:sdtPr>
          <w:rPr>
            <w:b/>
            <w:spacing w:val="-1"/>
            <w:lang w:val="pt-PT"/>
          </w:rPr>
          <w:id w:val="118961760"/>
          <w:placeholder>
            <w:docPart w:val="A2EA0A389D1146BFB509EA10F997944C"/>
          </w:placeholder>
          <w:showingPlcHdr/>
        </w:sdtPr>
        <w:sdtEndPr/>
        <w:sdtContent>
          <w:r w:rsidR="00406C43">
            <w:rPr>
              <w:rStyle w:val="TextodoMarcadordePosio"/>
              <w:lang w:val="pt-PT"/>
            </w:rPr>
            <w:t>localidade</w:t>
          </w:r>
          <w:r w:rsidR="00406C43" w:rsidRPr="00406C43">
            <w:rPr>
              <w:rStyle w:val="TextodoMarcadordePosio"/>
              <w:lang w:val="pt-PT"/>
            </w:rPr>
            <w:t>.</w:t>
          </w:r>
        </w:sdtContent>
      </w:sdt>
      <w:r w:rsidR="00406C43" w:rsidRPr="00DB1F67">
        <w:rPr>
          <w:b/>
          <w:spacing w:val="-1"/>
          <w:lang w:val="en-GB"/>
        </w:rPr>
        <w:t xml:space="preserve"> </w:t>
      </w:r>
      <w:r w:rsidR="00406C43">
        <w:rPr>
          <w:b/>
          <w:spacing w:val="-1"/>
          <w:lang w:val="pt-PT"/>
        </w:rPr>
        <w:t>e</w:t>
      </w:r>
      <w:r w:rsidRPr="005744B2">
        <w:rPr>
          <w:b/>
          <w:spacing w:val="-1"/>
          <w:lang w:val="pt-PT"/>
        </w:rPr>
        <w:t>m</w:t>
      </w:r>
      <w:r w:rsidR="00406C43">
        <w:rPr>
          <w:b/>
          <w:spacing w:val="-1"/>
          <w:lang w:val="pt-PT"/>
        </w:rPr>
        <w:t xml:space="preserve"> </w:t>
      </w:r>
      <w:sdt>
        <w:sdtPr>
          <w:id w:val="-222841034"/>
          <w:placeholder>
            <w:docPart w:val="6FFBC03BBD4B4CAAAB3F451417A5C096"/>
          </w:placeholder>
          <w:showingPlcHdr/>
        </w:sdtPr>
        <w:sdtEndPr/>
        <w:sdtContent>
          <w:r w:rsidR="00406C43" w:rsidRPr="00406C43">
            <w:rPr>
              <w:rStyle w:val="TextodoMarcadordePosio"/>
              <w:lang w:val="pt-PT"/>
            </w:rPr>
            <w:t>dia.</w:t>
          </w:r>
        </w:sdtContent>
      </w:sdt>
      <w:r w:rsidR="00406C43">
        <w:rPr>
          <w:b/>
          <w:spacing w:val="-1"/>
          <w:lang w:val="pt-PT"/>
        </w:rPr>
        <w:t xml:space="preserve"> </w:t>
      </w:r>
      <w:r w:rsidRPr="005744B2">
        <w:rPr>
          <w:b/>
          <w:spacing w:val="-1"/>
          <w:lang w:val="pt-PT"/>
        </w:rPr>
        <w:t>dia de</w:t>
      </w:r>
      <w:r w:rsidR="00406C43">
        <w:rPr>
          <w:b/>
          <w:spacing w:val="-1"/>
          <w:lang w:val="pt-PT"/>
        </w:rPr>
        <w:t xml:space="preserve"> </w:t>
      </w:r>
      <w:sdt>
        <w:sdtPr>
          <w:id w:val="-163936749"/>
          <w:placeholder>
            <w:docPart w:val="0B848A9B42CE4F79AE25E25B5AAAC0AB"/>
          </w:placeholder>
          <w:showingPlcHdr/>
        </w:sdtPr>
        <w:sdtEndPr/>
        <w:sdtContent>
          <w:r w:rsidR="00406C43" w:rsidRPr="00406C43">
            <w:rPr>
              <w:rStyle w:val="TextodoMarcadordePosio"/>
              <w:lang w:val="pt-PT"/>
            </w:rPr>
            <w:t>m</w:t>
          </w:r>
          <w:r w:rsidR="00406C43">
            <w:rPr>
              <w:rStyle w:val="TextodoMarcadordePosio"/>
              <w:lang w:val="pt-PT"/>
            </w:rPr>
            <w:t>ês</w:t>
          </w:r>
          <w:r w:rsidR="00406C43" w:rsidRPr="00406C43">
            <w:rPr>
              <w:rStyle w:val="TextodoMarcadordePosio"/>
              <w:lang w:val="pt-PT"/>
            </w:rPr>
            <w:t>.</w:t>
          </w:r>
        </w:sdtContent>
      </w:sdt>
      <w:r w:rsidR="00406C43" w:rsidRPr="00406C43">
        <w:rPr>
          <w:lang w:val="pt-PT"/>
        </w:rPr>
        <w:t xml:space="preserve">, </w:t>
      </w:r>
      <w:sdt>
        <w:sdtPr>
          <w:id w:val="-615362528"/>
          <w:placeholder>
            <w:docPart w:val="BCC72B49008347E08526A43349AAF128"/>
          </w:placeholder>
          <w:showingPlcHdr/>
        </w:sdtPr>
        <w:sdtEndPr/>
        <w:sdtContent>
          <w:r w:rsidR="00406C43">
            <w:rPr>
              <w:rStyle w:val="TextodoMarcadordePosio"/>
              <w:lang w:val="pt-PT"/>
            </w:rPr>
            <w:t>ano</w:t>
          </w:r>
          <w:r w:rsidR="00406C43" w:rsidRPr="00406C43">
            <w:rPr>
              <w:rStyle w:val="TextodoMarcadordePosio"/>
              <w:lang w:val="pt-PT"/>
            </w:rPr>
            <w:t>.</w:t>
          </w:r>
        </w:sdtContent>
      </w:sdt>
    </w:p>
    <w:p w:rsidR="009644DE" w:rsidRPr="00406C43" w:rsidRDefault="009644DE" w:rsidP="00485C56">
      <w:pPr>
        <w:spacing w:after="0"/>
        <w:rPr>
          <w:sz w:val="20"/>
          <w:szCs w:val="20"/>
          <w:lang w:val="pt-PT"/>
        </w:rPr>
      </w:pPr>
    </w:p>
    <w:p w:rsidR="00406C43" w:rsidRPr="00406C43" w:rsidRDefault="008858FF" w:rsidP="00A65B21">
      <w:pPr>
        <w:pStyle w:val="Corpodetexto"/>
        <w:tabs>
          <w:tab w:val="left" w:pos="10131"/>
        </w:tabs>
        <w:spacing w:before="74" w:after="0" w:line="276" w:lineRule="auto"/>
        <w:ind w:right="863"/>
        <w:jc w:val="center"/>
        <w:rPr>
          <w:u w:val="single"/>
          <w:lang w:val="pt-PT"/>
        </w:rPr>
      </w:pPr>
      <w:sdt>
        <w:sdtPr>
          <w:rPr>
            <w:u w:val="single"/>
            <w:lang w:val="pt-PT"/>
          </w:rPr>
          <w:id w:val="1642541117"/>
          <w:placeholder>
            <w:docPart w:val="DefaultPlaceholder_-1854013440"/>
          </w:placeholder>
        </w:sdtPr>
        <w:sdtEndPr/>
        <w:sdtContent>
          <w:r w:rsidR="00406C43" w:rsidRPr="00406C43">
            <w:rPr>
              <w:rStyle w:val="TextodoMarcadordePosio"/>
              <w:u w:val="single"/>
              <w:lang w:val="pt-PT"/>
            </w:rPr>
            <w:t xml:space="preserve">Inserir o nome completo da pessoa que preenche o documento </w:t>
          </w:r>
        </w:sdtContent>
      </w:sdt>
    </w:p>
    <w:p w:rsidR="009644DE" w:rsidRDefault="00A65B21" w:rsidP="00A65B21">
      <w:pPr>
        <w:pStyle w:val="Corpodetexto"/>
        <w:tabs>
          <w:tab w:val="left" w:pos="10131"/>
        </w:tabs>
        <w:spacing w:before="74" w:after="0" w:line="276" w:lineRule="auto"/>
        <w:ind w:right="863"/>
        <w:jc w:val="center"/>
      </w:pPr>
      <w:r w:rsidRPr="00177B9C">
        <w:rPr>
          <w:spacing w:val="-1"/>
          <w:lang w:val="pt-PT"/>
        </w:rPr>
        <w:t xml:space="preserve">             </w:t>
      </w:r>
      <w:r w:rsidR="009644DE">
        <w:rPr>
          <w:spacing w:val="-1"/>
        </w:rPr>
        <w:t>Printe</w:t>
      </w:r>
      <w:r w:rsidR="009644DE">
        <w:t>d</w:t>
      </w:r>
      <w:r w:rsidR="009644DE">
        <w:rPr>
          <w:spacing w:val="-1"/>
        </w:rPr>
        <w:t xml:space="preserve"> Nam</w:t>
      </w:r>
      <w:r w:rsidR="009644DE">
        <w:t>e</w:t>
      </w:r>
      <w:r w:rsidR="009644DE">
        <w:rPr>
          <w:spacing w:val="-1"/>
        </w:rPr>
        <w:t xml:space="preserve"> an</w:t>
      </w:r>
      <w:r w:rsidR="009644DE">
        <w:t>d</w:t>
      </w:r>
      <w:r w:rsidR="009644DE">
        <w:rPr>
          <w:spacing w:val="-1"/>
        </w:rPr>
        <w:t xml:space="preserve"> Titl</w:t>
      </w:r>
      <w:r w:rsidR="009644DE">
        <w:t>e</w:t>
      </w:r>
      <w:r w:rsidR="009644DE">
        <w:rPr>
          <w:spacing w:val="-1"/>
        </w:rPr>
        <w:t xml:space="preserve"> o</w:t>
      </w:r>
      <w:r w:rsidR="009644DE">
        <w:t>f</w:t>
      </w:r>
      <w:r w:rsidR="009644DE">
        <w:rPr>
          <w:spacing w:val="-1"/>
        </w:rPr>
        <w:t xml:space="preserve"> Tribuna</w:t>
      </w:r>
      <w:r w:rsidR="009644DE">
        <w:t>l</w:t>
      </w:r>
      <w:r w:rsidR="009644DE">
        <w:rPr>
          <w:spacing w:val="-1"/>
        </w:rPr>
        <w:t xml:space="preserve"> </w:t>
      </w:r>
      <w:r w:rsidR="009644DE">
        <w:rPr>
          <w:spacing w:val="2"/>
        </w:rPr>
        <w:t>R</w:t>
      </w:r>
      <w:r w:rsidR="009644DE">
        <w:t>epresentative/</w:t>
      </w:r>
      <w:r w:rsidR="009644DE">
        <w:rPr>
          <w:spacing w:val="-1"/>
        </w:rPr>
        <w:t xml:space="preserve"> </w:t>
      </w:r>
      <w:r w:rsidR="009644DE">
        <w:t>Registrar/</w:t>
      </w:r>
      <w:r w:rsidR="009644DE">
        <w:rPr>
          <w:spacing w:val="-1"/>
        </w:rPr>
        <w:t xml:space="preserve"> </w:t>
      </w:r>
      <w:r w:rsidR="009644DE">
        <w:t>Clerk/</w:t>
      </w:r>
      <w:r w:rsidR="009644DE">
        <w:rPr>
          <w:spacing w:val="-1"/>
        </w:rPr>
        <w:t xml:space="preserve"> </w:t>
      </w:r>
      <w:r w:rsidR="009644DE">
        <w:t>Officer</w:t>
      </w:r>
      <w:r w:rsidR="009644DE">
        <w:rPr>
          <w:spacing w:val="-1"/>
        </w:rPr>
        <w:t xml:space="preserve"> </w:t>
      </w:r>
      <w:r w:rsidR="009644DE">
        <w:t>of</w:t>
      </w:r>
      <w:r w:rsidR="009644DE">
        <w:rPr>
          <w:spacing w:val="-1"/>
        </w:rPr>
        <w:t xml:space="preserve"> Court</w:t>
      </w:r>
    </w:p>
    <w:p w:rsidR="009644DE" w:rsidRPr="005744B2" w:rsidRDefault="009644DE" w:rsidP="00A65B21">
      <w:pPr>
        <w:pStyle w:val="Corpodetexto"/>
        <w:tabs>
          <w:tab w:val="left" w:pos="10915"/>
        </w:tabs>
        <w:spacing w:before="74" w:after="0" w:line="276" w:lineRule="auto"/>
        <w:ind w:right="165"/>
        <w:jc w:val="center"/>
        <w:rPr>
          <w:b/>
          <w:lang w:val="pt-PT"/>
        </w:rPr>
      </w:pPr>
      <w:r>
        <w:rPr>
          <w:b/>
          <w:spacing w:val="-1"/>
          <w:lang w:val="pt-PT"/>
        </w:rPr>
        <w:t xml:space="preserve">Nome e </w:t>
      </w:r>
      <w:r w:rsidRPr="005744B2">
        <w:rPr>
          <w:b/>
          <w:spacing w:val="-1"/>
          <w:lang w:val="pt-PT"/>
        </w:rPr>
        <w:t>categoria do Representante/Funcionário/Oficial de Justiça do Tribunal</w:t>
      </w:r>
    </w:p>
    <w:p w:rsidR="00A65B21" w:rsidRPr="00177B9C" w:rsidRDefault="00A65B21" w:rsidP="00A65B21">
      <w:pPr>
        <w:spacing w:after="0"/>
        <w:rPr>
          <w:sz w:val="20"/>
          <w:szCs w:val="20"/>
          <w:lang w:val="pt-PT"/>
        </w:rPr>
      </w:pPr>
    </w:p>
    <w:p w:rsidR="00A65B21" w:rsidRPr="00177B9C" w:rsidRDefault="00A65B21" w:rsidP="00A65B21">
      <w:pPr>
        <w:spacing w:after="0"/>
        <w:rPr>
          <w:sz w:val="20"/>
          <w:szCs w:val="20"/>
          <w:lang w:val="pt-PT"/>
        </w:rPr>
      </w:pPr>
    </w:p>
    <w:p w:rsidR="00A65B21" w:rsidRPr="00177B9C" w:rsidRDefault="00A65B21" w:rsidP="00A65B21">
      <w:pPr>
        <w:spacing w:after="0"/>
        <w:rPr>
          <w:sz w:val="20"/>
          <w:szCs w:val="20"/>
          <w:lang w:val="pt-PT"/>
        </w:rPr>
      </w:pPr>
    </w:p>
    <w:p w:rsidR="00A65B21" w:rsidRPr="00177B9C" w:rsidRDefault="00A65B21" w:rsidP="00A65B21">
      <w:pPr>
        <w:spacing w:after="0"/>
        <w:rPr>
          <w:sz w:val="20"/>
          <w:szCs w:val="20"/>
          <w:lang w:val="pt-PT"/>
        </w:rPr>
      </w:pPr>
    </w:p>
    <w:p w:rsidR="00A65B21" w:rsidRPr="00A65B21" w:rsidRDefault="00A65B21" w:rsidP="00A65B21">
      <w:pPr>
        <w:spacing w:after="0"/>
        <w:jc w:val="center"/>
        <w:rPr>
          <w:sz w:val="20"/>
          <w:szCs w:val="20"/>
          <w:lang w:val="en-GB"/>
        </w:rPr>
      </w:pPr>
      <w:r w:rsidRPr="00A65B21">
        <w:rPr>
          <w:sz w:val="20"/>
          <w:szCs w:val="20"/>
          <w:lang w:val="en-GB"/>
        </w:rPr>
        <w:t>Signature of Tribunal Representative/ Registrar/ Clerk/ Officer of Court</w:t>
      </w:r>
    </w:p>
    <w:p w:rsidR="009644DE" w:rsidRPr="00A65B21" w:rsidRDefault="00A65B21" w:rsidP="00A65B21">
      <w:pPr>
        <w:spacing w:after="0"/>
        <w:jc w:val="center"/>
        <w:rPr>
          <w:b/>
          <w:sz w:val="20"/>
          <w:szCs w:val="20"/>
          <w:lang w:val="pt-PT"/>
        </w:rPr>
      </w:pPr>
      <w:r w:rsidRPr="00A65B21">
        <w:rPr>
          <w:b/>
          <w:sz w:val="20"/>
          <w:szCs w:val="20"/>
          <w:lang w:val="pt-PT"/>
        </w:rPr>
        <w:t>Assinatura do Representante/Funcionário/Oficial de Justiça do Tribunal</w:t>
      </w:r>
    </w:p>
    <w:p w:rsidR="009644DE" w:rsidRPr="002C1516" w:rsidRDefault="009644DE" w:rsidP="009644DE">
      <w:pPr>
        <w:rPr>
          <w:lang w:val="pt-PT"/>
        </w:rPr>
      </w:pPr>
    </w:p>
    <w:p w:rsidR="009644DE" w:rsidRPr="002C1516" w:rsidRDefault="009644DE" w:rsidP="009644DE">
      <w:pPr>
        <w:tabs>
          <w:tab w:val="left" w:pos="9960"/>
        </w:tabs>
        <w:spacing w:before="79"/>
        <w:ind w:left="140"/>
        <w:rPr>
          <w:rFonts w:ascii="Arial" w:eastAsia="Arial" w:hAnsi="Arial" w:cs="Arial"/>
          <w:b/>
          <w:bCs/>
          <w:spacing w:val="-1"/>
          <w:sz w:val="16"/>
          <w:szCs w:val="16"/>
          <w:lang w:val="pt-PT"/>
        </w:rPr>
      </w:pPr>
    </w:p>
    <w:sectPr w:rsidR="009644DE" w:rsidRPr="002C1516" w:rsidSect="00485C56">
      <w:footerReference w:type="default" r:id="rId12"/>
      <w:pgSz w:w="12240" w:h="15840"/>
      <w:pgMar w:top="945" w:right="720" w:bottom="42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E00" w:rsidRDefault="001D1E00" w:rsidP="00174D3D">
      <w:pPr>
        <w:spacing w:after="0" w:line="240" w:lineRule="auto"/>
      </w:pPr>
      <w:r>
        <w:separator/>
      </w:r>
    </w:p>
  </w:endnote>
  <w:endnote w:type="continuationSeparator" w:id="0">
    <w:p w:rsidR="001D1E00" w:rsidRDefault="001D1E00" w:rsidP="00174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B21" w:rsidRDefault="00A65B21" w:rsidP="00A65B21">
    <w:pPr>
      <w:tabs>
        <w:tab w:val="left" w:pos="9639"/>
      </w:tabs>
      <w:spacing w:after="0"/>
      <w:ind w:left="140"/>
      <w:jc w:val="both"/>
      <w:rPr>
        <w:rFonts w:ascii="Arial" w:eastAsia="Arial" w:hAnsi="Arial" w:cs="Arial"/>
        <w:b/>
        <w:bCs/>
        <w:sz w:val="16"/>
        <w:szCs w:val="16"/>
      </w:rPr>
    </w:pPr>
    <w:r>
      <w:rPr>
        <w:rFonts w:ascii="Arial" w:eastAsia="Arial" w:hAnsi="Arial" w:cs="Arial"/>
        <w:b/>
        <w:bCs/>
        <w:spacing w:val="-1"/>
        <w:sz w:val="16"/>
        <w:szCs w:val="16"/>
      </w:rPr>
      <w:t>CERTIFIC</w:t>
    </w:r>
    <w:r>
      <w:rPr>
        <w:rFonts w:ascii="Arial" w:eastAsia="Arial" w:hAnsi="Arial" w:cs="Arial"/>
        <w:b/>
        <w:bCs/>
        <w:spacing w:val="-6"/>
        <w:sz w:val="16"/>
        <w:szCs w:val="16"/>
      </w:rPr>
      <w:t>A</w:t>
    </w:r>
    <w:r>
      <w:rPr>
        <w:rFonts w:ascii="Arial" w:eastAsia="Arial" w:hAnsi="Arial" w:cs="Arial"/>
        <w:b/>
        <w:bCs/>
        <w:spacing w:val="-1"/>
        <w:sz w:val="16"/>
        <w:szCs w:val="16"/>
      </w:rPr>
      <w:t>T</w:t>
    </w:r>
    <w:r>
      <w:rPr>
        <w:rFonts w:ascii="Arial" w:eastAsia="Arial" w:hAnsi="Arial" w:cs="Arial"/>
        <w:b/>
        <w:bCs/>
        <w:sz w:val="16"/>
        <w:szCs w:val="16"/>
      </w:rPr>
      <w:t>E</w:t>
    </w:r>
    <w:r>
      <w:rPr>
        <w:rFonts w:ascii="Arial" w:eastAsia="Arial" w:hAnsi="Arial" w:cs="Arial"/>
        <w:b/>
        <w:bCs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spacing w:val="-1"/>
        <w:sz w:val="16"/>
        <w:szCs w:val="16"/>
      </w:rPr>
      <w:t>O</w:t>
    </w:r>
    <w:r>
      <w:rPr>
        <w:rFonts w:ascii="Arial" w:eastAsia="Arial" w:hAnsi="Arial" w:cs="Arial"/>
        <w:b/>
        <w:bCs/>
        <w:sz w:val="16"/>
        <w:szCs w:val="16"/>
      </w:rPr>
      <w:t>F</w:t>
    </w:r>
    <w:r>
      <w:rPr>
        <w:rFonts w:ascii="Arial" w:eastAsia="Arial" w:hAnsi="Arial" w:cs="Arial"/>
        <w:b/>
        <w:bCs/>
        <w:spacing w:val="-1"/>
        <w:sz w:val="16"/>
        <w:szCs w:val="16"/>
      </w:rPr>
      <w:t xml:space="preserve"> ENFORCE</w:t>
    </w:r>
    <w:r>
      <w:rPr>
        <w:rFonts w:ascii="Arial" w:eastAsia="Arial" w:hAnsi="Arial" w:cs="Arial"/>
        <w:b/>
        <w:bCs/>
        <w:spacing w:val="-6"/>
        <w:sz w:val="16"/>
        <w:szCs w:val="16"/>
      </w:rPr>
      <w:t>A</w:t>
    </w:r>
    <w:r>
      <w:rPr>
        <w:rFonts w:ascii="Arial" w:eastAsia="Arial" w:hAnsi="Arial" w:cs="Arial"/>
        <w:b/>
        <w:bCs/>
        <w:spacing w:val="-1"/>
        <w:sz w:val="16"/>
        <w:szCs w:val="16"/>
      </w:rPr>
      <w:t>BILIT</w:t>
    </w:r>
    <w:r>
      <w:rPr>
        <w:rFonts w:ascii="Arial" w:eastAsia="Arial" w:hAnsi="Arial" w:cs="Arial"/>
        <w:b/>
        <w:bCs/>
        <w:sz w:val="16"/>
        <w:szCs w:val="16"/>
      </w:rPr>
      <w:t>Y</w:t>
    </w:r>
    <w:r>
      <w:rPr>
        <w:rFonts w:ascii="Arial" w:eastAsia="Arial" w:hAnsi="Arial" w:cs="Arial"/>
        <w:b/>
        <w:bCs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sz w:val="16"/>
        <w:szCs w:val="16"/>
      </w:rPr>
      <w:t>-</w:t>
    </w:r>
    <w:r>
      <w:rPr>
        <w:rFonts w:ascii="Arial" w:eastAsia="Arial" w:hAnsi="Arial" w:cs="Arial"/>
        <w:b/>
        <w:bCs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spacing w:val="-1"/>
        <w:sz w:val="16"/>
        <w:szCs w:val="16"/>
      </w:rPr>
      <w:t>INTERN</w:t>
    </w:r>
    <w:r>
      <w:rPr>
        <w:rFonts w:ascii="Arial" w:eastAsia="Arial" w:hAnsi="Arial" w:cs="Arial"/>
        <w:b/>
        <w:bCs/>
        <w:spacing w:val="-6"/>
        <w:sz w:val="16"/>
        <w:szCs w:val="16"/>
      </w:rPr>
      <w:t>A</w:t>
    </w:r>
    <w:r>
      <w:rPr>
        <w:rFonts w:ascii="Arial" w:eastAsia="Arial" w:hAnsi="Arial" w:cs="Arial"/>
        <w:b/>
        <w:bCs/>
        <w:spacing w:val="-1"/>
        <w:sz w:val="16"/>
        <w:szCs w:val="16"/>
      </w:rPr>
      <w:t>TION</w:t>
    </w:r>
    <w:r>
      <w:rPr>
        <w:rFonts w:ascii="Arial" w:eastAsia="Arial" w:hAnsi="Arial" w:cs="Arial"/>
        <w:b/>
        <w:bCs/>
        <w:spacing w:val="-6"/>
        <w:sz w:val="16"/>
        <w:szCs w:val="16"/>
      </w:rPr>
      <w:t>A</w:t>
    </w:r>
    <w:r>
      <w:rPr>
        <w:rFonts w:ascii="Arial" w:eastAsia="Arial" w:hAnsi="Arial" w:cs="Arial"/>
        <w:b/>
        <w:bCs/>
        <w:sz w:val="16"/>
        <w:szCs w:val="16"/>
      </w:rPr>
      <w:t>L</w:t>
    </w:r>
    <w:r>
      <w:rPr>
        <w:rFonts w:ascii="Arial" w:eastAsia="Arial" w:hAnsi="Arial" w:cs="Arial"/>
        <w:b/>
        <w:bCs/>
        <w:spacing w:val="-1"/>
        <w:sz w:val="16"/>
        <w:szCs w:val="16"/>
      </w:rPr>
      <w:t xml:space="preserve"> (7/00</w:t>
    </w:r>
    <w:r>
      <w:rPr>
        <w:rFonts w:ascii="Arial" w:eastAsia="Arial" w:hAnsi="Arial" w:cs="Arial"/>
        <w:b/>
        <w:bCs/>
        <w:sz w:val="16"/>
        <w:szCs w:val="16"/>
      </w:rPr>
      <w:t xml:space="preserve">)                                                                                                            </w:t>
    </w:r>
    <w:r>
      <w:rPr>
        <w:rFonts w:ascii="Arial" w:eastAsia="Arial" w:hAnsi="Arial" w:cs="Arial"/>
        <w:b/>
        <w:bCs/>
        <w:sz w:val="16"/>
        <w:szCs w:val="16"/>
      </w:rPr>
      <w:tab/>
      <w:t xml:space="preserve">    P</w:t>
    </w:r>
    <w:r>
      <w:rPr>
        <w:rFonts w:ascii="Arial" w:eastAsia="Arial" w:hAnsi="Arial" w:cs="Arial"/>
        <w:b/>
        <w:bCs/>
        <w:spacing w:val="-6"/>
        <w:sz w:val="16"/>
        <w:szCs w:val="16"/>
      </w:rPr>
      <w:t>A</w:t>
    </w:r>
    <w:r>
      <w:rPr>
        <w:rFonts w:ascii="Arial" w:eastAsia="Arial" w:hAnsi="Arial" w:cs="Arial"/>
        <w:b/>
        <w:bCs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sz w:val="16"/>
        <w:szCs w:val="16"/>
      </w:rPr>
      <w:t>E</w:t>
    </w:r>
    <w:r>
      <w:rPr>
        <w:rFonts w:ascii="Arial" w:eastAsia="Arial" w:hAnsi="Arial" w:cs="Arial"/>
        <w:b/>
        <w:bCs/>
        <w:spacing w:val="-3"/>
        <w:sz w:val="16"/>
        <w:szCs w:val="16"/>
      </w:rPr>
      <w:t xml:space="preserve"> </w: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begin"/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instrText>PAGE  \* Arabic  \* MERGEFORMAT</w:instrTex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separate"/>
    </w:r>
    <w:r w:rsidR="008858FF" w:rsidRPr="008858FF">
      <w:rPr>
        <w:rFonts w:ascii="Arial" w:eastAsia="Arial" w:hAnsi="Arial" w:cs="Arial"/>
        <w:b/>
        <w:bCs/>
        <w:noProof/>
        <w:spacing w:val="-3"/>
        <w:sz w:val="16"/>
        <w:szCs w:val="16"/>
        <w:lang w:val="en-GB"/>
      </w:rPr>
      <w:t>2</w: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end"/>
    </w:r>
    <w:r w:rsidRPr="00A65B21">
      <w:rPr>
        <w:rFonts w:ascii="Arial" w:eastAsia="Arial" w:hAnsi="Arial" w:cs="Arial"/>
        <w:b/>
        <w:bCs/>
        <w:spacing w:val="-3"/>
        <w:sz w:val="16"/>
        <w:szCs w:val="16"/>
        <w:lang w:val="en-GB"/>
      </w:rPr>
      <w:t xml:space="preserve"> </w:t>
    </w:r>
    <w:r>
      <w:rPr>
        <w:rFonts w:ascii="Arial" w:eastAsia="Arial" w:hAnsi="Arial" w:cs="Arial"/>
        <w:b/>
        <w:bCs/>
        <w:spacing w:val="-3"/>
        <w:sz w:val="16"/>
        <w:szCs w:val="16"/>
        <w:lang w:val="en-GB"/>
      </w:rPr>
      <w:t>OF</w:t>
    </w:r>
    <w:r w:rsidRPr="00A65B21">
      <w:rPr>
        <w:rFonts w:ascii="Arial" w:eastAsia="Arial" w:hAnsi="Arial" w:cs="Arial"/>
        <w:b/>
        <w:bCs/>
        <w:spacing w:val="-3"/>
        <w:sz w:val="16"/>
        <w:szCs w:val="16"/>
        <w:lang w:val="en-GB"/>
      </w:rPr>
      <w:t xml:space="preserve"> </w: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begin"/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instrText>NUMPAGES  \* Arabic  \* MERGEFORMAT</w:instrTex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separate"/>
    </w:r>
    <w:r w:rsidR="008858FF" w:rsidRPr="008858FF">
      <w:rPr>
        <w:rFonts w:ascii="Arial" w:eastAsia="Arial" w:hAnsi="Arial" w:cs="Arial"/>
        <w:b/>
        <w:bCs/>
        <w:noProof/>
        <w:spacing w:val="-3"/>
        <w:sz w:val="16"/>
        <w:szCs w:val="16"/>
        <w:lang w:val="en-GB"/>
      </w:rPr>
      <w:t>2</w: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end"/>
    </w:r>
    <w:r>
      <w:rPr>
        <w:rFonts w:ascii="Arial" w:eastAsia="Arial" w:hAnsi="Arial" w:cs="Arial"/>
        <w:b/>
        <w:bCs/>
        <w:spacing w:val="-3"/>
        <w:sz w:val="16"/>
        <w:szCs w:val="16"/>
      </w:rPr>
      <w:t xml:space="preserve"> </w:t>
    </w:r>
  </w:p>
  <w:p w:rsidR="00A65B21" w:rsidRPr="00A65B21" w:rsidRDefault="00A65B21" w:rsidP="00A65B21">
    <w:pPr>
      <w:tabs>
        <w:tab w:val="left" w:pos="9639"/>
      </w:tabs>
      <w:spacing w:after="0"/>
      <w:ind w:left="140"/>
      <w:rPr>
        <w:rFonts w:ascii="Arial" w:eastAsia="Arial" w:hAnsi="Arial" w:cs="Arial"/>
        <w:sz w:val="16"/>
        <w:szCs w:val="16"/>
        <w:lang w:val="pt-PT"/>
      </w:rPr>
    </w:pPr>
    <w:r w:rsidRPr="005744B2">
      <w:rPr>
        <w:rFonts w:ascii="Arial" w:eastAsia="Arial" w:hAnsi="Arial" w:cs="Arial"/>
        <w:b/>
        <w:bCs/>
        <w:sz w:val="16"/>
        <w:szCs w:val="16"/>
        <w:lang w:val="pt-PT"/>
      </w:rPr>
      <w:t>CERTIFICADO DE DECLARAÇÃO EXECUTÓRIA</w:t>
    </w:r>
    <w:r>
      <w:rPr>
        <w:rFonts w:ascii="Arial" w:eastAsia="Arial" w:hAnsi="Arial" w:cs="Arial"/>
        <w:b/>
        <w:bCs/>
        <w:sz w:val="16"/>
        <w:szCs w:val="16"/>
        <w:lang w:val="pt-PT"/>
      </w:rPr>
      <w:t xml:space="preserve"> – INTERNACIONAL (7/00)</w:t>
    </w:r>
    <w:r>
      <w:rPr>
        <w:rFonts w:ascii="Arial" w:eastAsia="Arial" w:hAnsi="Arial" w:cs="Arial"/>
        <w:b/>
        <w:bCs/>
        <w:sz w:val="16"/>
        <w:szCs w:val="16"/>
        <w:lang w:val="pt-PT"/>
      </w:rPr>
      <w:tab/>
      <w:t xml:space="preserve">PÁGINA </w: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begin"/>
    </w:r>
    <w:r w:rsidRPr="00A65B21">
      <w:rPr>
        <w:rFonts w:ascii="Arial" w:eastAsia="Arial" w:hAnsi="Arial" w:cs="Arial"/>
        <w:b/>
        <w:bCs/>
        <w:spacing w:val="-3"/>
        <w:sz w:val="16"/>
        <w:szCs w:val="16"/>
        <w:lang w:val="pt-PT"/>
      </w:rPr>
      <w:instrText>PAGE  \* Arabic  \* MERGEFORMAT</w:instrTex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separate"/>
    </w:r>
    <w:r w:rsidR="008858FF">
      <w:rPr>
        <w:rFonts w:ascii="Arial" w:eastAsia="Arial" w:hAnsi="Arial" w:cs="Arial"/>
        <w:b/>
        <w:bCs/>
        <w:noProof/>
        <w:spacing w:val="-3"/>
        <w:sz w:val="16"/>
        <w:szCs w:val="16"/>
        <w:lang w:val="pt-PT"/>
      </w:rPr>
      <w:t>2</w: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end"/>
    </w:r>
    <w:r w:rsidRPr="00A65B21">
      <w:rPr>
        <w:rFonts w:ascii="Arial" w:eastAsia="Arial" w:hAnsi="Arial" w:cs="Arial"/>
        <w:b/>
        <w:bCs/>
        <w:spacing w:val="-3"/>
        <w:sz w:val="16"/>
        <w:szCs w:val="16"/>
        <w:lang w:val="pt-PT"/>
      </w:rPr>
      <w:t xml:space="preserve"> </w:t>
    </w:r>
    <w:r>
      <w:rPr>
        <w:rFonts w:ascii="Arial" w:eastAsia="Arial" w:hAnsi="Arial" w:cs="Arial"/>
        <w:b/>
        <w:bCs/>
        <w:spacing w:val="-3"/>
        <w:sz w:val="16"/>
        <w:szCs w:val="16"/>
        <w:lang w:val="pt-PT"/>
      </w:rPr>
      <w:t>DE</w:t>
    </w:r>
    <w:r w:rsidRPr="00A65B21">
      <w:rPr>
        <w:rFonts w:ascii="Arial" w:eastAsia="Arial" w:hAnsi="Arial" w:cs="Arial"/>
        <w:b/>
        <w:bCs/>
        <w:spacing w:val="-3"/>
        <w:sz w:val="16"/>
        <w:szCs w:val="16"/>
        <w:lang w:val="pt-PT"/>
      </w:rPr>
      <w:t xml:space="preserve"> </w: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begin"/>
    </w:r>
    <w:r w:rsidRPr="00A65B21">
      <w:rPr>
        <w:rFonts w:ascii="Arial" w:eastAsia="Arial" w:hAnsi="Arial" w:cs="Arial"/>
        <w:b/>
        <w:bCs/>
        <w:spacing w:val="-3"/>
        <w:sz w:val="16"/>
        <w:szCs w:val="16"/>
        <w:lang w:val="pt-PT"/>
      </w:rPr>
      <w:instrText>NUMPAGES  \* Arabic  \* MERGEFORMAT</w:instrTex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separate"/>
    </w:r>
    <w:r w:rsidR="008858FF">
      <w:rPr>
        <w:rFonts w:ascii="Arial" w:eastAsia="Arial" w:hAnsi="Arial" w:cs="Arial"/>
        <w:b/>
        <w:bCs/>
        <w:noProof/>
        <w:spacing w:val="-3"/>
        <w:sz w:val="16"/>
        <w:szCs w:val="16"/>
        <w:lang w:val="pt-PT"/>
      </w:rPr>
      <w:t>2</w:t>
    </w:r>
    <w:r w:rsidRPr="00A65B21">
      <w:rPr>
        <w:rFonts w:ascii="Arial" w:eastAsia="Arial" w:hAnsi="Arial" w:cs="Arial"/>
        <w:b/>
        <w:bCs/>
        <w:spacing w:val="-3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E00" w:rsidRDefault="001D1E00" w:rsidP="00174D3D">
      <w:pPr>
        <w:spacing w:after="0" w:line="240" w:lineRule="auto"/>
      </w:pPr>
      <w:r>
        <w:separator/>
      </w:r>
    </w:p>
  </w:footnote>
  <w:footnote w:type="continuationSeparator" w:id="0">
    <w:p w:rsidR="001D1E00" w:rsidRDefault="001D1E00" w:rsidP="00174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9.%1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19"/>
        <w:szCs w:val="19"/>
        <w:lang w:val="pt-PT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15"/>
    <w:lvl w:ilvl="0">
      <w:start w:val="2"/>
      <w:numFmt w:val="decimal"/>
      <w:lvlText w:val="9.%1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8"/>
    <w:lvl w:ilvl="0">
      <w:start w:val="1"/>
      <w:numFmt w:val="lowerLetter"/>
      <w:lvlText w:val="%1."/>
      <w:lvlJc w:val="left"/>
      <w:pPr>
        <w:tabs>
          <w:tab w:val="num" w:pos="0"/>
        </w:tabs>
        <w:ind w:left="420" w:hanging="360"/>
      </w:pPr>
      <w:rPr>
        <w:rFonts w:ascii="Helvetica" w:hAnsi="Helvetica" w:cs="Helvetica"/>
        <w:b w:val="0"/>
        <w:sz w:val="20"/>
        <w:szCs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099A14B0"/>
    <w:multiLevelType w:val="singleLevel"/>
    <w:tmpl w:val="000000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abstractNum w:abstractNumId="15" w15:restartNumberingAfterBreak="0">
    <w:nsid w:val="289C200E"/>
    <w:multiLevelType w:val="singleLevel"/>
    <w:tmpl w:val="000000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abstractNum w:abstractNumId="16" w15:restartNumberingAfterBreak="0">
    <w:nsid w:val="3C997205"/>
    <w:multiLevelType w:val="hybridMultilevel"/>
    <w:tmpl w:val="F22E4FA6"/>
    <w:lvl w:ilvl="0" w:tplc="08160001">
      <w:start w:val="1"/>
      <w:numFmt w:val="bullet"/>
      <w:lvlText w:val=""/>
      <w:lvlJc w:val="left"/>
      <w:pPr>
        <w:ind w:left="373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445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17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89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61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33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805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77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499" w:hanging="360"/>
      </w:pPr>
      <w:rPr>
        <w:rFonts w:ascii="Wingdings" w:hAnsi="Wingdings" w:hint="default"/>
      </w:rPr>
    </w:lvl>
  </w:abstractNum>
  <w:abstractNum w:abstractNumId="17" w15:restartNumberingAfterBreak="0">
    <w:nsid w:val="4ED92D14"/>
    <w:multiLevelType w:val="singleLevel"/>
    <w:tmpl w:val="000000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abstractNum w:abstractNumId="18" w15:restartNumberingAfterBreak="0">
    <w:nsid w:val="7C964704"/>
    <w:multiLevelType w:val="singleLevel"/>
    <w:tmpl w:val="000000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abstractNum w:abstractNumId="19" w15:restartNumberingAfterBreak="0">
    <w:nsid w:val="7F0B1331"/>
    <w:multiLevelType w:val="singleLevel"/>
    <w:tmpl w:val="000000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Helvetica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17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vwbsNFatsjFMHMD5bm/cybiwcXDSCbYtHeAZErvgfMVBz/P9Yom3F0YRQjPAP6Ri6YwRS46spMOOz0LUB641Bw==" w:salt="rAmwyn8SLuNiZ7cgoUsYEg==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007"/>
    <w:rsid w:val="000C29EE"/>
    <w:rsid w:val="00174D3D"/>
    <w:rsid w:val="00176328"/>
    <w:rsid w:val="00177B9C"/>
    <w:rsid w:val="001D1E00"/>
    <w:rsid w:val="00406C43"/>
    <w:rsid w:val="00485C56"/>
    <w:rsid w:val="007A7DAC"/>
    <w:rsid w:val="007F73A6"/>
    <w:rsid w:val="008012B8"/>
    <w:rsid w:val="008858FF"/>
    <w:rsid w:val="008C3912"/>
    <w:rsid w:val="008E6A37"/>
    <w:rsid w:val="009644DE"/>
    <w:rsid w:val="0099746B"/>
    <w:rsid w:val="00A65B21"/>
    <w:rsid w:val="00A8468F"/>
    <w:rsid w:val="00AC4460"/>
    <w:rsid w:val="00AD0028"/>
    <w:rsid w:val="00C36BF6"/>
    <w:rsid w:val="00C603E2"/>
    <w:rsid w:val="00C67A4A"/>
    <w:rsid w:val="00D04CBD"/>
    <w:rsid w:val="00DB1F67"/>
    <w:rsid w:val="00DF6505"/>
    <w:rsid w:val="00E1145E"/>
    <w:rsid w:val="00EF3399"/>
    <w:rsid w:val="00F01D82"/>
    <w:rsid w:val="00F9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78A791E-9172-464B-8E77-20B670DC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zh-C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Helvetica" w:hAnsi="Helvetica" w:cs="Helvetica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Helvetica" w:hAnsi="Helvetica" w:cs="Helvetica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Helvetica" w:hAnsi="Helvetica" w:cs="Helvetica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Helvetica" w:hAnsi="Helvetica" w:cs="Helvetica"/>
      <w:sz w:val="19"/>
      <w:szCs w:val="19"/>
      <w:lang w:val="pt-P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Helvetica" w:hAnsi="Helvetica" w:cs="Helvetica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Helvetica" w:hAnsi="Helvetica" w:cs="Helvetica"/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Tipodeletrapredefinidodopargrafo1">
    <w:name w:val="Tipo de letra predefinido do parágrafo1"/>
  </w:style>
  <w:style w:type="paragraph" w:customStyle="1" w:styleId="Heading">
    <w:name w:val="Heading"/>
    <w:basedOn w:val="Normal"/>
    <w:next w:val="Corpodetexto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TextodoMarcadordePosio">
    <w:name w:val="Placeholder Text"/>
    <w:basedOn w:val="Tipodeletrapredefinidodopargrafo"/>
    <w:uiPriority w:val="99"/>
    <w:semiHidden/>
    <w:rsid w:val="00DF6505"/>
    <w:rPr>
      <w:color w:val="80808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174D3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174D3D"/>
    <w:rPr>
      <w:rFonts w:ascii="Calibri" w:hAnsi="Calibri"/>
      <w:lang w:val="en-US" w:eastAsia="zh-CN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174D3D"/>
    <w:rPr>
      <w:vertAlign w:val="superscript"/>
    </w:rPr>
  </w:style>
  <w:style w:type="table" w:styleId="Tabelacomgrelha">
    <w:name w:val="Table Grid"/>
    <w:basedOn w:val="Tabelanormal"/>
    <w:uiPriority w:val="39"/>
    <w:rsid w:val="00AC4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644D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11">
    <w:name w:val="Cabeçalho 11"/>
    <w:basedOn w:val="Normal"/>
    <w:uiPriority w:val="1"/>
    <w:qFormat/>
    <w:rsid w:val="009644DE"/>
    <w:pPr>
      <w:widowControl w:val="0"/>
      <w:suppressAutoHyphens w:val="0"/>
      <w:spacing w:after="0" w:line="240" w:lineRule="auto"/>
      <w:ind w:left="140"/>
      <w:outlineLvl w:val="1"/>
    </w:pPr>
    <w:rPr>
      <w:rFonts w:ascii="Arial" w:eastAsia="Arial" w:hAnsi="Arial" w:cstheme="minorBidi"/>
      <w:b/>
      <w:bCs/>
      <w:sz w:val="20"/>
      <w:szCs w:val="20"/>
      <w:lang w:eastAsia="en-US"/>
    </w:rPr>
  </w:style>
  <w:style w:type="paragraph" w:customStyle="1" w:styleId="TableParagraph">
    <w:name w:val="Table Paragraph"/>
    <w:basedOn w:val="Normal"/>
    <w:uiPriority w:val="1"/>
    <w:qFormat/>
    <w:rsid w:val="009644DE"/>
    <w:pPr>
      <w:widowControl w:val="0"/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Cabealho">
    <w:name w:val="header"/>
    <w:basedOn w:val="Normal"/>
    <w:link w:val="CabealhoCarter"/>
    <w:uiPriority w:val="99"/>
    <w:unhideWhenUsed/>
    <w:rsid w:val="00A65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65B21"/>
    <w:rPr>
      <w:rFonts w:ascii="Calibri" w:hAnsi="Calibri"/>
      <w:sz w:val="22"/>
      <w:szCs w:val="22"/>
      <w:lang w:val="en-US" w:eastAsia="zh-CN"/>
    </w:rPr>
  </w:style>
  <w:style w:type="paragraph" w:styleId="Rodap">
    <w:name w:val="footer"/>
    <w:basedOn w:val="Normal"/>
    <w:link w:val="RodapCarter"/>
    <w:uiPriority w:val="99"/>
    <w:unhideWhenUsed/>
    <w:rsid w:val="00A65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65B21"/>
    <w:rPr>
      <w:rFonts w:ascii="Calibri" w:hAnsi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587517-634E-432A-8AEB-2346C6E8D5F2}"/>
      </w:docPartPr>
      <w:docPartBody>
        <w:p w:rsidR="000F7E0A" w:rsidRDefault="00C00EB3">
          <w:r w:rsidRPr="009022F1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87C555989CC846E69171526B96062D5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C6614C-60F8-424D-B71C-13E070E8D913}"/>
      </w:docPartPr>
      <w:docPartBody>
        <w:p w:rsidR="00BE27F8" w:rsidRDefault="000F7E0A" w:rsidP="000F7E0A">
          <w:pPr>
            <w:pStyle w:val="87C555989CC846E69171526B96062D5F3"/>
          </w:pPr>
          <w:r>
            <w:rPr>
              <w:rStyle w:val="TextodoMarcadordePosio"/>
              <w:lang w:val="pt-PT"/>
            </w:rPr>
            <w:t>Nome do/a requerido/a</w:t>
          </w:r>
          <w:r w:rsidRPr="00412AA2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14C28406EBC24ACA9B66A444765307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2DCA98-F639-47C5-A96F-4D40F9C47807}"/>
      </w:docPartPr>
      <w:docPartBody>
        <w:p w:rsidR="00BE27F8" w:rsidRDefault="000F7E0A" w:rsidP="000F7E0A">
          <w:pPr>
            <w:pStyle w:val="14C28406EBC24ACA9B66A4447653078F3"/>
          </w:pPr>
          <w:r>
            <w:rPr>
              <w:rStyle w:val="TextodoMarcadordePosio"/>
              <w:lang w:val="pt-PT"/>
            </w:rPr>
            <w:t>inserir o n.º processo</w:t>
          </w:r>
          <w:r w:rsidRPr="00412AA2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953958BB5FAF4C5491D2D42570616D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F5AAFA-BBFE-4DD2-BBCC-D964917DB394}"/>
      </w:docPartPr>
      <w:docPartBody>
        <w:p w:rsidR="00BE27F8" w:rsidRDefault="000F7E0A" w:rsidP="000F7E0A">
          <w:pPr>
            <w:pStyle w:val="953958BB5FAF4C5491D2D42570616D2B3"/>
          </w:pPr>
          <w:r>
            <w:rPr>
              <w:rStyle w:val="TextodoMarcadordePosio"/>
              <w:lang w:val="pt-PT"/>
            </w:rPr>
            <w:t>nome completo</w:t>
          </w:r>
          <w:r w:rsidRPr="00412AA2">
            <w:rPr>
              <w:rStyle w:val="TextodoMarcadordePosio"/>
              <w:lang w:val="pt-PT"/>
            </w:rPr>
            <w:t xml:space="preserve"> da pessoa que preenche o documento.</w:t>
          </w:r>
        </w:p>
      </w:docPartBody>
    </w:docPart>
    <w:docPart>
      <w:docPartPr>
        <w:name w:val="9C7C056449F248A09930919930A8E5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DBEAF7-BC35-4B1E-8738-1604EB6D4EEA}"/>
      </w:docPartPr>
      <w:docPartBody>
        <w:p w:rsidR="00BE27F8" w:rsidRDefault="000F7E0A" w:rsidP="000F7E0A">
          <w:pPr>
            <w:pStyle w:val="9C7C056449F248A09930919930A8E5233"/>
          </w:pPr>
          <w:r w:rsidRPr="00412AA2">
            <w:rPr>
              <w:rStyle w:val="TextodoMarcadordePosio"/>
              <w:lang w:val="pt-PT"/>
            </w:rPr>
            <w:t>nome complet</w:t>
          </w:r>
          <w:r>
            <w:rPr>
              <w:rStyle w:val="TextodoMarcadordePosio"/>
              <w:lang w:val="pt-PT"/>
            </w:rPr>
            <w:t>o</w:t>
          </w:r>
          <w:r w:rsidRPr="00412AA2">
            <w:rPr>
              <w:rStyle w:val="TextodoMarcadordePosio"/>
              <w:lang w:val="pt-PT"/>
            </w:rPr>
            <w:t xml:space="preserve"> da pessoa que preenche o documento.</w:t>
          </w:r>
        </w:p>
      </w:docPartBody>
    </w:docPart>
    <w:docPart>
      <w:docPartPr>
        <w:name w:val="53F47FB2C3974B6ABA5CD62C5068DFB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5EEC6D-8BE7-4478-A045-CBEBD5DCBE24}"/>
      </w:docPartPr>
      <w:docPartBody>
        <w:p w:rsidR="00BE27F8" w:rsidRDefault="000F7E0A" w:rsidP="000F7E0A">
          <w:pPr>
            <w:pStyle w:val="53F47FB2C3974B6ABA5CD62C5068DFB63"/>
          </w:pPr>
          <w:r>
            <w:rPr>
              <w:rStyle w:val="TextodoMarcadordePosio"/>
              <w:lang w:val="pt-PT"/>
            </w:rPr>
            <w:t>nome do Tribunal</w:t>
          </w:r>
          <w:r w:rsidRPr="005B1E03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ADFCF7D83F784BBA9FFC88F265A38B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0B9AE9-DE41-483E-9ECF-23D815BFCADB}"/>
      </w:docPartPr>
      <w:docPartBody>
        <w:p w:rsidR="00BE27F8" w:rsidRDefault="000F7E0A" w:rsidP="000F7E0A">
          <w:pPr>
            <w:pStyle w:val="ADFCF7D83F784BBA9FFC88F265A38B6C3"/>
          </w:pPr>
          <w:r w:rsidRPr="005B48DB">
            <w:rPr>
              <w:rStyle w:val="TextodoMarcadordePosio"/>
              <w:lang w:val="en-GB"/>
            </w:rPr>
            <w:t>País.</w:t>
          </w:r>
        </w:p>
      </w:docPartBody>
    </w:docPart>
    <w:docPart>
      <w:docPartPr>
        <w:name w:val="88EA9F7D66F44C7EBBEA328873BFB8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8D839C-D7B9-491E-8BFF-EAC348B1E747}"/>
      </w:docPartPr>
      <w:docPartBody>
        <w:p w:rsidR="00BE27F8" w:rsidRDefault="000F7E0A" w:rsidP="000F7E0A">
          <w:pPr>
            <w:pStyle w:val="88EA9F7D66F44C7EBBEA328873BFB8B93"/>
          </w:pPr>
          <w:r>
            <w:rPr>
              <w:rStyle w:val="TextodoMarcadordePosio"/>
              <w:lang w:val="pt-PT"/>
            </w:rPr>
            <w:t>nome do Tribunal</w:t>
          </w:r>
          <w:r w:rsidRPr="005B1E03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9B54AD7DD1C54929A1E66AD926AEA3C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61BD2B-1F5F-4F26-93C5-1DA573247DA3}"/>
      </w:docPartPr>
      <w:docPartBody>
        <w:p w:rsidR="00BE27F8" w:rsidRDefault="000F7E0A" w:rsidP="000F7E0A">
          <w:pPr>
            <w:pStyle w:val="9B54AD7DD1C54929A1E66AD926AEA3C83"/>
          </w:pPr>
          <w:r>
            <w:rPr>
              <w:rStyle w:val="TextodoMarcadordePosio"/>
              <w:lang w:val="pt-PT"/>
            </w:rPr>
            <w:t>País</w:t>
          </w:r>
          <w:r w:rsidRPr="005B48DB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DC8944E2CB32416CBAB813BF924AC0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22DDDC-D985-4888-82BF-E55B256CBE15}"/>
      </w:docPartPr>
      <w:docPartBody>
        <w:p w:rsidR="00BE27F8" w:rsidRDefault="000F7E0A" w:rsidP="000F7E0A">
          <w:pPr>
            <w:pStyle w:val="DC8944E2CB32416CBAB813BF924AC0C03"/>
          </w:pPr>
          <w:r w:rsidRPr="005B48DB">
            <w:rPr>
              <w:rStyle w:val="TextodoMarcadordePosio"/>
              <w:lang w:val="en-GB"/>
            </w:rPr>
            <w:t>inserir o dia.</w:t>
          </w:r>
        </w:p>
      </w:docPartBody>
    </w:docPart>
    <w:docPart>
      <w:docPartPr>
        <w:name w:val="53858B42E2D74482818492A85AD32C4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906F25F-4BE1-4C77-AA91-D14AFE16DE95}"/>
      </w:docPartPr>
      <w:docPartBody>
        <w:p w:rsidR="00BE27F8" w:rsidRDefault="000F7E0A" w:rsidP="000F7E0A">
          <w:pPr>
            <w:pStyle w:val="53858B42E2D74482818492A85AD32C443"/>
          </w:pPr>
          <w:r w:rsidRPr="009644DE">
            <w:rPr>
              <w:rStyle w:val="TextodoMarcadordePosio"/>
              <w:lang w:val="pt-PT"/>
            </w:rPr>
            <w:t>inserir o mês.</w:t>
          </w:r>
        </w:p>
      </w:docPartBody>
    </w:docPart>
    <w:docPart>
      <w:docPartPr>
        <w:name w:val="4E5777BFE43A4985AD62D0AE01FE29C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C94A2B0-08FC-405D-8FFC-F126EE8BEF87}"/>
      </w:docPartPr>
      <w:docPartBody>
        <w:p w:rsidR="00BE27F8" w:rsidRDefault="000F7E0A" w:rsidP="000F7E0A">
          <w:pPr>
            <w:pStyle w:val="4E5777BFE43A4985AD62D0AE01FE29CB3"/>
          </w:pPr>
          <w:r w:rsidRPr="009644DE">
            <w:rPr>
              <w:rStyle w:val="TextodoMarcadordePosio"/>
              <w:lang w:val="pt-PT"/>
            </w:rPr>
            <w:t>inserir o ano.</w:t>
          </w:r>
        </w:p>
      </w:docPartBody>
    </w:docPart>
    <w:docPart>
      <w:docPartPr>
        <w:name w:val="15EDD062321245249D477E3825B21B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5D4FBC9-ADC7-48F4-99DC-DAA608C9B58D}"/>
      </w:docPartPr>
      <w:docPartBody>
        <w:p w:rsidR="00BE27F8" w:rsidRDefault="000F7E0A" w:rsidP="000F7E0A">
          <w:pPr>
            <w:pStyle w:val="15EDD062321245249D477E3825B21BDA3"/>
          </w:pPr>
          <w:r w:rsidRPr="009644DE">
            <w:rPr>
              <w:rStyle w:val="TextodoMarcadordePosio"/>
              <w:lang w:val="pt-PT"/>
            </w:rPr>
            <w:t>inserir o dia.</w:t>
          </w:r>
        </w:p>
      </w:docPartBody>
    </w:docPart>
    <w:docPart>
      <w:docPartPr>
        <w:name w:val="AF7FAEE0BD24449DA93A3040E76EBC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28BA09B-5AB2-4A0F-A046-85C8AE3963EF}"/>
      </w:docPartPr>
      <w:docPartBody>
        <w:p w:rsidR="00BE27F8" w:rsidRDefault="000F7E0A" w:rsidP="000F7E0A">
          <w:pPr>
            <w:pStyle w:val="AF7FAEE0BD24449DA93A3040E76EBC1A3"/>
          </w:pPr>
          <w:r w:rsidRPr="009644DE">
            <w:rPr>
              <w:rStyle w:val="TextodoMarcadordePosio"/>
              <w:lang w:val="pt-PT"/>
            </w:rPr>
            <w:t>inserir o mês.</w:t>
          </w:r>
        </w:p>
      </w:docPartBody>
    </w:docPart>
    <w:docPart>
      <w:docPartPr>
        <w:name w:val="F5713175BDB54BF3B6B7A9C6A56CBF1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5E0E215-F812-46FC-AD90-7410ABDA8DC0}"/>
      </w:docPartPr>
      <w:docPartBody>
        <w:p w:rsidR="00BE27F8" w:rsidRDefault="000F7E0A" w:rsidP="000F7E0A">
          <w:pPr>
            <w:pStyle w:val="F5713175BDB54BF3B6B7A9C6A56CBF1E3"/>
          </w:pPr>
          <w:r w:rsidRPr="009644DE">
            <w:rPr>
              <w:rStyle w:val="TextodoMarcadordePosio"/>
              <w:lang w:val="pt-PT"/>
            </w:rPr>
            <w:t>inserir o ano.</w:t>
          </w:r>
        </w:p>
      </w:docPartBody>
    </w:docPart>
    <w:docPart>
      <w:docPartPr>
        <w:name w:val="3DB46CB0CF124CABA2C4639EA09AB3C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14A021-9CCE-4EBD-AC44-66C2A9556DA3}"/>
      </w:docPartPr>
      <w:docPartBody>
        <w:p w:rsidR="00BE27F8" w:rsidRDefault="000F7E0A" w:rsidP="000F7E0A">
          <w:pPr>
            <w:pStyle w:val="3DB46CB0CF124CABA2C4639EA09AB3CB3"/>
          </w:pPr>
          <w:r w:rsidRPr="005B48DB">
            <w:rPr>
              <w:rStyle w:val="TextodoMarcadordePosio"/>
              <w:lang w:val="pt-PT"/>
            </w:rPr>
            <w:t>inserir o tipo de processo</w:t>
          </w:r>
          <w:r>
            <w:rPr>
              <w:rStyle w:val="TextodoMarcadordePosio"/>
              <w:lang w:val="pt-PT"/>
            </w:rPr>
            <w:t xml:space="preserve"> (por exemplo Regulação das Responsabilidades Parentais</w:t>
          </w:r>
          <w:r w:rsidRPr="005B48DB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CB8EA52FB3844741BBA93F89E05761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E6C683-1AC4-4CED-94CA-80BDD91BB8B6}"/>
      </w:docPartPr>
      <w:docPartBody>
        <w:p w:rsidR="00BE27F8" w:rsidRDefault="000F7E0A" w:rsidP="000F7E0A">
          <w:pPr>
            <w:pStyle w:val="CB8EA52FB3844741BBA93F89E05761153"/>
          </w:pPr>
          <w:r>
            <w:rPr>
              <w:rStyle w:val="TextodoMarcadordePosio"/>
              <w:lang w:val="pt-PT"/>
            </w:rPr>
            <w:t>inserir o número</w:t>
          </w:r>
          <w:r w:rsidRPr="005B48DB">
            <w:rPr>
              <w:rStyle w:val="TextodoMarcadordePosio"/>
              <w:lang w:val="pt-PT"/>
            </w:rPr>
            <w:t xml:space="preserve"> d</w:t>
          </w:r>
          <w:r>
            <w:rPr>
              <w:rStyle w:val="TextodoMarcadordePosio"/>
              <w:lang w:val="pt-PT"/>
            </w:rPr>
            <w:t>o</w:t>
          </w:r>
          <w:r w:rsidRPr="005B48DB">
            <w:rPr>
              <w:rStyle w:val="TextodoMarcadordePosio"/>
              <w:lang w:val="pt-PT"/>
            </w:rPr>
            <w:t xml:space="preserve"> processo.</w:t>
          </w:r>
        </w:p>
      </w:docPartBody>
    </w:docPart>
    <w:docPart>
      <w:docPartPr>
        <w:name w:val="C43EC04C15BE4515944FDE04A065EA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63A46D-3422-457B-B3EF-98F692A87026}"/>
      </w:docPartPr>
      <w:docPartBody>
        <w:p w:rsidR="00BE27F8" w:rsidRDefault="000F7E0A" w:rsidP="000F7E0A">
          <w:pPr>
            <w:pStyle w:val="C43EC04C15BE4515944FDE04A065EA593"/>
          </w:pPr>
          <w:r w:rsidRPr="009644DE">
            <w:rPr>
              <w:rStyle w:val="TextodoMarcadordePosio"/>
              <w:b/>
              <w:lang w:val="pt-PT"/>
            </w:rPr>
            <w:t>inserir o número do processo.</w:t>
          </w:r>
        </w:p>
      </w:docPartBody>
    </w:docPart>
    <w:docPart>
      <w:docPartPr>
        <w:name w:val="C2A3A944150C4824B9F219C0A46459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64D607-FA2D-4829-889B-7083BBB8F96B}"/>
      </w:docPartPr>
      <w:docPartBody>
        <w:p w:rsidR="00BE27F8" w:rsidRDefault="000F7E0A" w:rsidP="000F7E0A">
          <w:pPr>
            <w:pStyle w:val="C2A3A944150C4824B9F219C0A46459C23"/>
          </w:pPr>
          <w:r>
            <w:rPr>
              <w:rStyle w:val="TextodoMarcadordePosio"/>
              <w:lang w:val="pt-PT"/>
            </w:rPr>
            <w:t>nome do/a requerente</w:t>
          </w:r>
        </w:p>
      </w:docPartBody>
    </w:docPart>
    <w:docPart>
      <w:docPartPr>
        <w:name w:val="0B80BDE0808C47F0906EDE7FD2DAE06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E14A6B-47F3-4513-B2B2-F144155C5F30}"/>
      </w:docPartPr>
      <w:docPartBody>
        <w:p w:rsidR="00BE27F8" w:rsidRDefault="000F7E0A" w:rsidP="000F7E0A">
          <w:pPr>
            <w:pStyle w:val="0B80BDE0808C47F0906EDE7FD2DAE0692"/>
          </w:pPr>
          <w:r w:rsidRPr="00485C56">
            <w:rPr>
              <w:rStyle w:val="TextodoMarcadordePosio"/>
              <w:lang w:val="en-GB"/>
            </w:rPr>
            <w:t>jurisdiction.</w:t>
          </w:r>
        </w:p>
      </w:docPartBody>
    </w:docPart>
    <w:docPart>
      <w:docPartPr>
        <w:name w:val="EB174D3AAA7E4038A3A0F7953B50EA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40D9CA-4C2B-49DE-87B2-706DC43F148B}"/>
      </w:docPartPr>
      <w:docPartBody>
        <w:p w:rsidR="00BE27F8" w:rsidRDefault="000F7E0A" w:rsidP="000F7E0A">
          <w:pPr>
            <w:pStyle w:val="EB174D3AAA7E4038A3A0F7953B50EAEE2"/>
          </w:pPr>
          <w:r w:rsidRPr="00485C56">
            <w:rPr>
              <w:rStyle w:val="TextodoMarcadordePosio"/>
              <w:lang w:val="pt-PT"/>
            </w:rPr>
            <w:t>jurisdição.</w:t>
          </w:r>
        </w:p>
      </w:docPartBody>
    </w:docPart>
    <w:docPart>
      <w:docPartPr>
        <w:name w:val="39CD9F1D1D40473081A5259EB50450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A6EF14-14E6-4E0F-82F8-FC31C8C2F0A9}"/>
      </w:docPartPr>
      <w:docPartBody>
        <w:p w:rsidR="00BE27F8" w:rsidRDefault="000F7E0A" w:rsidP="000F7E0A">
          <w:pPr>
            <w:pStyle w:val="39CD9F1D1D40473081A5259EB50450592"/>
          </w:pPr>
          <w:r w:rsidRPr="00485C56">
            <w:rPr>
              <w:rStyle w:val="TextodoMarcadordePosio"/>
              <w:lang w:val="en-GB"/>
            </w:rPr>
            <w:t>jurisdiction.</w:t>
          </w:r>
        </w:p>
      </w:docPartBody>
    </w:docPart>
    <w:docPart>
      <w:docPartPr>
        <w:name w:val="C4EC58F9D7D847DCA536B34DDA0E8F7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4D20A22-8EF6-40E4-868F-34AF4F1DBFFF}"/>
      </w:docPartPr>
      <w:docPartBody>
        <w:p w:rsidR="00BE27F8" w:rsidRDefault="000F7E0A" w:rsidP="000F7E0A">
          <w:pPr>
            <w:pStyle w:val="C4EC58F9D7D847DCA536B34DDA0E8F7D2"/>
          </w:pPr>
          <w:r w:rsidRPr="00485C56">
            <w:rPr>
              <w:rStyle w:val="TextodoMarcadordePosio"/>
              <w:lang w:val="pt-PT"/>
            </w:rPr>
            <w:t>jurisdição.</w:t>
          </w:r>
        </w:p>
      </w:docPartBody>
    </w:docPart>
    <w:docPart>
      <w:docPartPr>
        <w:name w:val="78DACA1F622941EA839092DE0AFDEE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C1D735-D943-4083-8EEF-7B6342101879}"/>
      </w:docPartPr>
      <w:docPartBody>
        <w:p w:rsidR="00BE27F8" w:rsidRDefault="000F7E0A" w:rsidP="000F7E0A">
          <w:pPr>
            <w:pStyle w:val="78DACA1F622941EA839092DE0AFDEEC21"/>
          </w:pPr>
          <w:r w:rsidRPr="00406C43">
            <w:rPr>
              <w:rStyle w:val="TextodoMarcadordePosio"/>
              <w:lang w:val="en-GB"/>
            </w:rPr>
            <w:t>month.</w:t>
          </w:r>
        </w:p>
      </w:docPartBody>
    </w:docPart>
    <w:docPart>
      <w:docPartPr>
        <w:name w:val="620272A072824F059D525FD895DD50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7AB0D6A-3748-4E9A-9C4F-E3751CC4ED3A}"/>
      </w:docPartPr>
      <w:docPartBody>
        <w:p w:rsidR="00BE27F8" w:rsidRDefault="000F7E0A" w:rsidP="000F7E0A">
          <w:pPr>
            <w:pStyle w:val="620272A072824F059D525FD895DD502F1"/>
          </w:pPr>
          <w:r>
            <w:rPr>
              <w:rStyle w:val="TextodoMarcadordePosio"/>
            </w:rPr>
            <w:t>year</w:t>
          </w:r>
          <w:r w:rsidRPr="00406C43">
            <w:rPr>
              <w:rStyle w:val="TextodoMarcadordePosio"/>
              <w:lang w:val="en-GB"/>
            </w:rPr>
            <w:t>.</w:t>
          </w:r>
        </w:p>
      </w:docPartBody>
    </w:docPart>
    <w:docPart>
      <w:docPartPr>
        <w:name w:val="4DD7ECFD1A8C47F2883D5C38F7F8FA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5715C0A-93EE-4F21-B542-5CCDB40EA4E8}"/>
      </w:docPartPr>
      <w:docPartBody>
        <w:p w:rsidR="00BE27F8" w:rsidRDefault="000F7E0A" w:rsidP="000F7E0A">
          <w:pPr>
            <w:pStyle w:val="4DD7ECFD1A8C47F2883D5C38F7F8FA9F1"/>
          </w:pPr>
          <w:r w:rsidRPr="00406C43">
            <w:rPr>
              <w:rStyle w:val="TextodoMarcadordePosio"/>
              <w:lang w:val="en-GB"/>
            </w:rPr>
            <w:t>day.</w:t>
          </w:r>
        </w:p>
      </w:docPartBody>
    </w:docPart>
    <w:docPart>
      <w:docPartPr>
        <w:name w:val="6FFBC03BBD4B4CAAAB3F451417A5C0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0C1173-A8C3-4723-B25A-04C844727BFD}"/>
      </w:docPartPr>
      <w:docPartBody>
        <w:p w:rsidR="00BE27F8" w:rsidRDefault="000F7E0A" w:rsidP="000F7E0A">
          <w:pPr>
            <w:pStyle w:val="6FFBC03BBD4B4CAAAB3F451417A5C0961"/>
          </w:pPr>
          <w:r w:rsidRPr="00406C43">
            <w:rPr>
              <w:rStyle w:val="TextodoMarcadordePosio"/>
              <w:lang w:val="pt-PT"/>
            </w:rPr>
            <w:t>dia.</w:t>
          </w:r>
        </w:p>
      </w:docPartBody>
    </w:docPart>
    <w:docPart>
      <w:docPartPr>
        <w:name w:val="0B848A9B42CE4F79AE25E25B5AAAC0A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5762EA-8C67-4B87-AB50-334D1B8AE448}"/>
      </w:docPartPr>
      <w:docPartBody>
        <w:p w:rsidR="00BE27F8" w:rsidRDefault="000F7E0A" w:rsidP="000F7E0A">
          <w:pPr>
            <w:pStyle w:val="0B848A9B42CE4F79AE25E25B5AAAC0AB1"/>
          </w:pPr>
          <w:r w:rsidRPr="00406C43">
            <w:rPr>
              <w:rStyle w:val="TextodoMarcadordePosio"/>
              <w:lang w:val="pt-PT"/>
            </w:rPr>
            <w:t>m</w:t>
          </w:r>
          <w:r>
            <w:rPr>
              <w:rStyle w:val="TextodoMarcadordePosio"/>
              <w:lang w:val="pt-PT"/>
            </w:rPr>
            <w:t>ês</w:t>
          </w:r>
          <w:r w:rsidRPr="00406C43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BCC72B49008347E08526A43349AAF12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EE7805-E8D2-4307-A332-DE9C588BC419}"/>
      </w:docPartPr>
      <w:docPartBody>
        <w:p w:rsidR="00BE27F8" w:rsidRDefault="000F7E0A" w:rsidP="000F7E0A">
          <w:pPr>
            <w:pStyle w:val="BCC72B49008347E08526A43349AAF1281"/>
          </w:pPr>
          <w:r>
            <w:rPr>
              <w:rStyle w:val="TextodoMarcadordePosio"/>
              <w:lang w:val="pt-PT"/>
            </w:rPr>
            <w:t>ano</w:t>
          </w:r>
          <w:r w:rsidRPr="00406C43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441E7BCDF1BB4D0FBF2751DF0CDE40F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04D10-0661-470C-88A2-1E3A41A47EDA}"/>
      </w:docPartPr>
      <w:docPartBody>
        <w:p w:rsidR="00BE27F8" w:rsidRDefault="000F7E0A" w:rsidP="000F7E0A">
          <w:pPr>
            <w:pStyle w:val="441E7BCDF1BB4D0FBF2751DF0CDE40FB"/>
          </w:pPr>
          <w:r w:rsidRPr="00485C56">
            <w:rPr>
              <w:rStyle w:val="TextodoMarcadordePosio"/>
              <w:lang w:val="en-GB"/>
            </w:rPr>
            <w:t>Place.</w:t>
          </w:r>
        </w:p>
      </w:docPartBody>
    </w:docPart>
    <w:docPart>
      <w:docPartPr>
        <w:name w:val="A2EA0A389D1146BFB509EA10F99794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D55E02-CD30-4A45-935C-93EDC8BEAF88}"/>
      </w:docPartPr>
      <w:docPartBody>
        <w:p w:rsidR="00BE27F8" w:rsidRDefault="000F7E0A" w:rsidP="000F7E0A">
          <w:pPr>
            <w:pStyle w:val="A2EA0A389D1146BFB509EA10F997944C"/>
          </w:pPr>
          <w:r>
            <w:rPr>
              <w:rStyle w:val="TextodoMarcadordePosio"/>
              <w:lang w:val="pt-PT"/>
            </w:rPr>
            <w:t>localidade</w:t>
          </w:r>
          <w:r w:rsidRPr="00406C43">
            <w:rPr>
              <w:rStyle w:val="TextodoMarcadordePosio"/>
              <w:lang w:val="pt-P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B3"/>
    <w:rsid w:val="00074B58"/>
    <w:rsid w:val="000F7E0A"/>
    <w:rsid w:val="00BE27F8"/>
    <w:rsid w:val="00C00EB3"/>
    <w:rsid w:val="00DE6E7C"/>
    <w:rsid w:val="00F6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0F7E0A"/>
    <w:rPr>
      <w:color w:val="808080"/>
    </w:rPr>
  </w:style>
  <w:style w:type="paragraph" w:customStyle="1" w:styleId="3DD9A19DF17840A48DC1103446A7A23F">
    <w:name w:val="3DD9A19DF17840A48DC1103446A7A23F"/>
    <w:rsid w:val="00C00EB3"/>
  </w:style>
  <w:style w:type="paragraph" w:customStyle="1" w:styleId="505D2950540447DDAF55C822525E732E">
    <w:name w:val="505D2950540447DDAF55C822525E732E"/>
    <w:rsid w:val="00C00EB3"/>
  </w:style>
  <w:style w:type="paragraph" w:customStyle="1" w:styleId="859D67B169D34AA1BD1A09161123D13E">
    <w:name w:val="859D67B169D34AA1BD1A09161123D13E"/>
    <w:rsid w:val="00C00EB3"/>
  </w:style>
  <w:style w:type="paragraph" w:customStyle="1" w:styleId="7F9F2C2EB62D4822B9B02BA8D23AEE31">
    <w:name w:val="7F9F2C2EB62D4822B9B02BA8D23AEE31"/>
    <w:rsid w:val="00C00EB3"/>
  </w:style>
  <w:style w:type="paragraph" w:customStyle="1" w:styleId="84313D0DD3E24A7798E43C1B954D2E7D">
    <w:name w:val="84313D0DD3E24A7798E43C1B954D2E7D"/>
    <w:rsid w:val="00C00EB3"/>
  </w:style>
  <w:style w:type="paragraph" w:customStyle="1" w:styleId="B6F0238BD7C949ABA01AD6AB7B81BAFC">
    <w:name w:val="B6F0238BD7C949ABA01AD6AB7B81BAFC"/>
    <w:rsid w:val="00C00EB3"/>
  </w:style>
  <w:style w:type="paragraph" w:customStyle="1" w:styleId="20D6EB2F8D2F40EFB40CC978E1237265">
    <w:name w:val="20D6EB2F8D2F40EFB40CC978E1237265"/>
    <w:rsid w:val="00C00EB3"/>
  </w:style>
  <w:style w:type="paragraph" w:customStyle="1" w:styleId="AE9F8085A69A420BA4C96B07794D538B">
    <w:name w:val="AE9F8085A69A420BA4C96B07794D538B"/>
    <w:rsid w:val="00C00EB3"/>
  </w:style>
  <w:style w:type="paragraph" w:customStyle="1" w:styleId="CF307B21F03140F8A69299658B53BF45">
    <w:name w:val="CF307B21F03140F8A69299658B53BF45"/>
    <w:rsid w:val="00C00EB3"/>
  </w:style>
  <w:style w:type="paragraph" w:customStyle="1" w:styleId="B6B2C872392440B9A428395602F930CE">
    <w:name w:val="B6B2C872392440B9A428395602F930CE"/>
    <w:rsid w:val="00C00EB3"/>
  </w:style>
  <w:style w:type="paragraph" w:customStyle="1" w:styleId="C726623731D8400A9548E22840082844">
    <w:name w:val="C726623731D8400A9548E22840082844"/>
    <w:rsid w:val="00C00EB3"/>
  </w:style>
  <w:style w:type="paragraph" w:customStyle="1" w:styleId="F7DA5EC11C90474E9C1F564C1BB6CFF4">
    <w:name w:val="F7DA5EC11C90474E9C1F564C1BB6CFF4"/>
    <w:rsid w:val="00C00EB3"/>
  </w:style>
  <w:style w:type="paragraph" w:customStyle="1" w:styleId="EE979B23590D4D3C8098FE8B74A5F4E1">
    <w:name w:val="EE979B23590D4D3C8098FE8B74A5F4E1"/>
    <w:rsid w:val="00C00EB3"/>
  </w:style>
  <w:style w:type="paragraph" w:customStyle="1" w:styleId="A2113B2213914512A2E58257AB48246D">
    <w:name w:val="A2113B2213914512A2E58257AB48246D"/>
    <w:rsid w:val="00C00EB3"/>
  </w:style>
  <w:style w:type="paragraph" w:customStyle="1" w:styleId="84BEA3D0904248968453123F7E13F6D5">
    <w:name w:val="84BEA3D0904248968453123F7E13F6D5"/>
    <w:rsid w:val="00C00EB3"/>
  </w:style>
  <w:style w:type="paragraph" w:customStyle="1" w:styleId="95FA4CBE7C844ED9A9AD847382A24C73">
    <w:name w:val="95FA4CBE7C844ED9A9AD847382A24C73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10004C1DD9F94F30BCC313903606BDCA">
    <w:name w:val="10004C1DD9F94F30BCC313903606BDCA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88793E1487B4D53B8EB3365E767214A">
    <w:name w:val="D88793E1487B4D53B8EB3365E767214A"/>
    <w:rsid w:val="000F7E0A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 w:eastAsia="zh-CN"/>
    </w:rPr>
  </w:style>
  <w:style w:type="paragraph" w:customStyle="1" w:styleId="92E9EF64087C47D98E8E0E9A121E8715">
    <w:name w:val="92E9EF64087C47D98E8E0E9A121E8715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8032298EB8844465972ADCD925A3DAD1">
    <w:name w:val="8032298EB8844465972ADCD925A3DAD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61742BD77DF4788BE6CC3BDD69DC9F4">
    <w:name w:val="D61742BD77DF4788BE6CC3BDD69DC9F4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0BFB4561F52441669A7EE4B6A1B77E00">
    <w:name w:val="0BFB4561F52441669A7EE4B6A1B77E00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096133A124C840EAA895004B87E90AEE">
    <w:name w:val="096133A124C840EAA895004B87E90AEE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F79887FF6E34D8A8B7F68D9F4681245">
    <w:name w:val="CF79887FF6E34D8A8B7F68D9F4681245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81C8BE665034A90A8C5574A2788D5B5">
    <w:name w:val="481C8BE665034A90A8C5574A2788D5B5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EEED997B2C6648E99AB5331A284467F8">
    <w:name w:val="EEED997B2C6648E99AB5331A284467F8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629B48FDEB594E109D4B8037FF5BFA18">
    <w:name w:val="629B48FDEB594E109D4B8037FF5BFA18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ED07AB1379A460F8F62D8FFFEFDC549">
    <w:name w:val="DED07AB1379A460F8F62D8FFFEFDC549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4493798325C4C398E5DAE95D0505977">
    <w:name w:val="D4493798325C4C398E5DAE95D0505977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BE06AFDF98CB4547AD1EBC8391554D65">
    <w:name w:val="BE06AFDF98CB4547AD1EBC8391554D65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C2DBF4FE99249C5A298B161877FF072">
    <w:name w:val="4C2DBF4FE99249C5A298B161877FF072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D324C1196044458AB1C9EE384FC9D56">
    <w:name w:val="4D324C1196044458AB1C9EE384FC9D56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B2D22C7EA1DE4AB2A751F246D9330060">
    <w:name w:val="B2D22C7EA1DE4AB2A751F246D9330060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3DD9A19DF17840A48DC1103446A7A23F1">
    <w:name w:val="3DD9A19DF17840A48DC1103446A7A23F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63945D994A34B6CB5FFE7E2FC919A14">
    <w:name w:val="963945D994A34B6CB5FFE7E2FC919A14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C46F8AA7CAE4DFAB3D5DFF3D5830FC9">
    <w:name w:val="4C46F8AA7CAE4DFAB3D5DFF3D5830FC9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20639359F97E4656AE10A6DBD3CD24B0">
    <w:name w:val="20639359F97E4656AE10A6DBD3CD24B0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593AD4E8312A4270BB3D8BACAEC8730F">
    <w:name w:val="593AD4E8312A4270BB3D8BACAEC8730F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E65B8CFDFAE4344B7CFA300479FDA03">
    <w:name w:val="DE65B8CFDFAE4344B7CFA300479FDA03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478E266732D47F28F393D067EE48D00">
    <w:name w:val="4478E266732D47F28F393D067EE48D00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3D7A34031B7436BA511C2B2E5594668">
    <w:name w:val="93D7A34031B7436BA511C2B2E5594668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8D81061E225488E8A81EA33AF688393">
    <w:name w:val="48D81061E225488E8A81EA33AF688393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E298D5F235784A548FED9954EB3ADFA6">
    <w:name w:val="E298D5F235784A548FED9954EB3ADFA6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505D2950540447DDAF55C822525E732E1">
    <w:name w:val="505D2950540447DDAF55C822525E732E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7F9F2C2EB62D4822B9B02BA8D23AEE311">
    <w:name w:val="7F9F2C2EB62D4822B9B02BA8D23AEE31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84313D0DD3E24A7798E43C1B954D2E7D1">
    <w:name w:val="84313D0DD3E24A7798E43C1B954D2E7D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B6F0238BD7C949ABA01AD6AB7B81BAFC1">
    <w:name w:val="B6F0238BD7C949ABA01AD6AB7B81BAFC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20D6EB2F8D2F40EFB40CC978E12372651">
    <w:name w:val="20D6EB2F8D2F40EFB40CC978E1237265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E9F8085A69A420BA4C96B07794D538B1">
    <w:name w:val="AE9F8085A69A420BA4C96B07794D538B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F307B21F03140F8A69299658B53BF451">
    <w:name w:val="CF307B21F03140F8A69299658B53BF45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66686DE3D3B14AAE8C616AD0D1E7606E">
    <w:name w:val="66686DE3D3B14AAE8C616AD0D1E7606E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2CB9FB344B24603953091CF47F6BC5A">
    <w:name w:val="92CB9FB344B24603953091CF47F6BC5A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B6B2C872392440B9A428395602F930CE1">
    <w:name w:val="B6B2C872392440B9A428395602F930CE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F7DA5EC11C90474E9C1F564C1BB6CFF41">
    <w:name w:val="F7DA5EC11C90474E9C1F564C1BB6CFF4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EE979B23590D4D3C8098FE8B74A5F4E11">
    <w:name w:val="EE979B23590D4D3C8098FE8B74A5F4E1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BED267CA6504FE3BFFC262862D7EB0B">
    <w:name w:val="DBED267CA6504FE3BFFC262862D7EB0B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60804C5153149BC89D39FACABDAD8AC">
    <w:name w:val="A60804C5153149BC89D39FACABDAD8AC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0D338AE68EC4C09B985BE52734494DC">
    <w:name w:val="A0D338AE68EC4C09B985BE52734494DC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2113B2213914512A2E58257AB48246D1">
    <w:name w:val="A2113B2213914512A2E58257AB48246D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84BEA3D0904248968453123F7E13F6D51">
    <w:name w:val="84BEA3D0904248968453123F7E13F6D5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87C555989CC846E69171526B96062D5F">
    <w:name w:val="87C555989CC846E69171526B96062D5F"/>
    <w:rsid w:val="000F7E0A"/>
  </w:style>
  <w:style w:type="paragraph" w:customStyle="1" w:styleId="14C28406EBC24ACA9B66A4447653078F">
    <w:name w:val="14C28406EBC24ACA9B66A4447653078F"/>
    <w:rsid w:val="000F7E0A"/>
  </w:style>
  <w:style w:type="paragraph" w:customStyle="1" w:styleId="953958BB5FAF4C5491D2D42570616D2B">
    <w:name w:val="953958BB5FAF4C5491D2D42570616D2B"/>
    <w:rsid w:val="000F7E0A"/>
  </w:style>
  <w:style w:type="paragraph" w:customStyle="1" w:styleId="9C7C056449F248A09930919930A8E523">
    <w:name w:val="9C7C056449F248A09930919930A8E523"/>
    <w:rsid w:val="000F7E0A"/>
  </w:style>
  <w:style w:type="paragraph" w:customStyle="1" w:styleId="53F47FB2C3974B6ABA5CD62C5068DFB6">
    <w:name w:val="53F47FB2C3974B6ABA5CD62C5068DFB6"/>
    <w:rsid w:val="000F7E0A"/>
  </w:style>
  <w:style w:type="paragraph" w:customStyle="1" w:styleId="ADFCF7D83F784BBA9FFC88F265A38B6C">
    <w:name w:val="ADFCF7D83F784BBA9FFC88F265A38B6C"/>
    <w:rsid w:val="000F7E0A"/>
  </w:style>
  <w:style w:type="paragraph" w:customStyle="1" w:styleId="88EA9F7D66F44C7EBBEA328873BFB8B9">
    <w:name w:val="88EA9F7D66F44C7EBBEA328873BFB8B9"/>
    <w:rsid w:val="000F7E0A"/>
  </w:style>
  <w:style w:type="paragraph" w:customStyle="1" w:styleId="9B54AD7DD1C54929A1E66AD926AEA3C8">
    <w:name w:val="9B54AD7DD1C54929A1E66AD926AEA3C8"/>
    <w:rsid w:val="000F7E0A"/>
  </w:style>
  <w:style w:type="paragraph" w:customStyle="1" w:styleId="DC8944E2CB32416CBAB813BF924AC0C0">
    <w:name w:val="DC8944E2CB32416CBAB813BF924AC0C0"/>
    <w:rsid w:val="000F7E0A"/>
  </w:style>
  <w:style w:type="paragraph" w:customStyle="1" w:styleId="53858B42E2D74482818492A85AD32C44">
    <w:name w:val="53858B42E2D74482818492A85AD32C44"/>
    <w:rsid w:val="000F7E0A"/>
  </w:style>
  <w:style w:type="paragraph" w:customStyle="1" w:styleId="4E5777BFE43A4985AD62D0AE01FE29CB">
    <w:name w:val="4E5777BFE43A4985AD62D0AE01FE29CB"/>
    <w:rsid w:val="000F7E0A"/>
  </w:style>
  <w:style w:type="paragraph" w:customStyle="1" w:styleId="15EDD062321245249D477E3825B21BDA">
    <w:name w:val="15EDD062321245249D477E3825B21BDA"/>
    <w:rsid w:val="000F7E0A"/>
  </w:style>
  <w:style w:type="paragraph" w:customStyle="1" w:styleId="AF7FAEE0BD24449DA93A3040E76EBC1A">
    <w:name w:val="AF7FAEE0BD24449DA93A3040E76EBC1A"/>
    <w:rsid w:val="000F7E0A"/>
  </w:style>
  <w:style w:type="paragraph" w:customStyle="1" w:styleId="F5713175BDB54BF3B6B7A9C6A56CBF1E">
    <w:name w:val="F5713175BDB54BF3B6B7A9C6A56CBF1E"/>
    <w:rsid w:val="000F7E0A"/>
  </w:style>
  <w:style w:type="paragraph" w:customStyle="1" w:styleId="3DB46CB0CF124CABA2C4639EA09AB3CB">
    <w:name w:val="3DB46CB0CF124CABA2C4639EA09AB3CB"/>
    <w:rsid w:val="000F7E0A"/>
  </w:style>
  <w:style w:type="paragraph" w:customStyle="1" w:styleId="CB8EA52FB3844741BBA93F89E0576115">
    <w:name w:val="CB8EA52FB3844741BBA93F89E0576115"/>
    <w:rsid w:val="000F7E0A"/>
  </w:style>
  <w:style w:type="paragraph" w:customStyle="1" w:styleId="C43EC04C15BE4515944FDE04A065EA59">
    <w:name w:val="C43EC04C15BE4515944FDE04A065EA59"/>
    <w:rsid w:val="000F7E0A"/>
  </w:style>
  <w:style w:type="paragraph" w:customStyle="1" w:styleId="C2A3A944150C4824B9F219C0A46459C2">
    <w:name w:val="C2A3A944150C4824B9F219C0A46459C2"/>
    <w:rsid w:val="000F7E0A"/>
  </w:style>
  <w:style w:type="paragraph" w:customStyle="1" w:styleId="87C555989CC846E69171526B96062D5F1">
    <w:name w:val="87C555989CC846E69171526B96062D5F1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14C28406EBC24ACA9B66A4447653078F1">
    <w:name w:val="14C28406EBC24ACA9B66A4447653078F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53958BB5FAF4C5491D2D42570616D2B1">
    <w:name w:val="953958BB5FAF4C5491D2D42570616D2B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C7C056449F248A09930919930A8E5231">
    <w:name w:val="9C7C056449F248A09930919930A8E523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53F47FB2C3974B6ABA5CD62C5068DFB61">
    <w:name w:val="53F47FB2C3974B6ABA5CD62C5068DFB6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DFCF7D83F784BBA9FFC88F265A38B6C1">
    <w:name w:val="ADFCF7D83F784BBA9FFC88F265A38B6C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88EA9F7D66F44C7EBBEA328873BFB8B91">
    <w:name w:val="88EA9F7D66F44C7EBBEA328873BFB8B9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B54AD7DD1C54929A1E66AD926AEA3C81">
    <w:name w:val="9B54AD7DD1C54929A1E66AD926AEA3C8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C8944E2CB32416CBAB813BF924AC0C01">
    <w:name w:val="DC8944E2CB32416CBAB813BF924AC0C0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53858B42E2D74482818492A85AD32C441">
    <w:name w:val="53858B42E2D74482818492A85AD32C44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E5777BFE43A4985AD62D0AE01FE29CB1">
    <w:name w:val="4E5777BFE43A4985AD62D0AE01FE29CB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15EDD062321245249D477E3825B21BDA1">
    <w:name w:val="15EDD062321245249D477E3825B21BDA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F7FAEE0BD24449DA93A3040E76EBC1A1">
    <w:name w:val="AF7FAEE0BD24449DA93A3040E76EBC1A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F5713175BDB54BF3B6B7A9C6A56CBF1E1">
    <w:name w:val="F5713175BDB54BF3B6B7A9C6A56CBF1E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3DB46CB0CF124CABA2C4639EA09AB3CB1">
    <w:name w:val="3DB46CB0CF124CABA2C4639EA09AB3CB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B8EA52FB3844741BBA93F89E05761151">
    <w:name w:val="CB8EA52FB3844741BBA93F89E0576115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43EC04C15BE4515944FDE04A065EA591">
    <w:name w:val="C43EC04C15BE4515944FDE04A065EA59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0B80BDE0808C47F0906EDE7FD2DAE069">
    <w:name w:val="0B80BDE0808C47F0906EDE7FD2DAE069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2A3A944150C4824B9F219C0A46459C21">
    <w:name w:val="C2A3A944150C4824B9F219C0A46459C21"/>
    <w:rsid w:val="000F7E0A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EB174D3AAA7E4038A3A0F7953B50EAEE">
    <w:name w:val="EB174D3AAA7E4038A3A0F7953B50EAEE"/>
    <w:rsid w:val="000F7E0A"/>
  </w:style>
  <w:style w:type="paragraph" w:customStyle="1" w:styleId="39CD9F1D1D40473081A5259EB5045059">
    <w:name w:val="39CD9F1D1D40473081A5259EB5045059"/>
    <w:rsid w:val="000F7E0A"/>
  </w:style>
  <w:style w:type="paragraph" w:customStyle="1" w:styleId="C4EC58F9D7D847DCA536B34DDA0E8F7D">
    <w:name w:val="C4EC58F9D7D847DCA536B34DDA0E8F7D"/>
    <w:rsid w:val="000F7E0A"/>
  </w:style>
  <w:style w:type="paragraph" w:customStyle="1" w:styleId="87C555989CC846E69171526B96062D5F2">
    <w:name w:val="87C555989CC846E69171526B96062D5F2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14C28406EBC24ACA9B66A4447653078F2">
    <w:name w:val="14C28406EBC24ACA9B66A4447653078F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53958BB5FAF4C5491D2D42570616D2B2">
    <w:name w:val="953958BB5FAF4C5491D2D42570616D2B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C7C056449F248A09930919930A8E5232">
    <w:name w:val="9C7C056449F248A09930919930A8E523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53F47FB2C3974B6ABA5CD62C5068DFB62">
    <w:name w:val="53F47FB2C3974B6ABA5CD62C5068DFB6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DFCF7D83F784BBA9FFC88F265A38B6C2">
    <w:name w:val="ADFCF7D83F784BBA9FFC88F265A38B6C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88EA9F7D66F44C7EBBEA328873BFB8B92">
    <w:name w:val="88EA9F7D66F44C7EBBEA328873BFB8B9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B54AD7DD1C54929A1E66AD926AEA3C82">
    <w:name w:val="9B54AD7DD1C54929A1E66AD926AEA3C8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C8944E2CB32416CBAB813BF924AC0C02">
    <w:name w:val="DC8944E2CB32416CBAB813BF924AC0C0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53858B42E2D74482818492A85AD32C442">
    <w:name w:val="53858B42E2D74482818492A85AD32C44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E5777BFE43A4985AD62D0AE01FE29CB2">
    <w:name w:val="4E5777BFE43A4985AD62D0AE01FE29CB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15EDD062321245249D477E3825B21BDA2">
    <w:name w:val="15EDD062321245249D477E3825B21BDA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F7FAEE0BD24449DA93A3040E76EBC1A2">
    <w:name w:val="AF7FAEE0BD24449DA93A3040E76EBC1A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F5713175BDB54BF3B6B7A9C6A56CBF1E2">
    <w:name w:val="F5713175BDB54BF3B6B7A9C6A56CBF1E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3DB46CB0CF124CABA2C4639EA09AB3CB2">
    <w:name w:val="3DB46CB0CF124CABA2C4639EA09AB3CB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B8EA52FB3844741BBA93F89E05761152">
    <w:name w:val="CB8EA52FB3844741BBA93F89E0576115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43EC04C15BE4515944FDE04A065EA592">
    <w:name w:val="C43EC04C15BE4515944FDE04A065EA59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0B80BDE0808C47F0906EDE7FD2DAE0691">
    <w:name w:val="0B80BDE0808C47F0906EDE7FD2DAE069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EB174D3AAA7E4038A3A0F7953B50EAEE1">
    <w:name w:val="EB174D3AAA7E4038A3A0F7953B50EAEE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39CD9F1D1D40473081A5259EB50450591">
    <w:name w:val="39CD9F1D1D40473081A5259EB5045059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4EC58F9D7D847DCA536B34DDA0E8F7D1">
    <w:name w:val="C4EC58F9D7D847DCA536B34DDA0E8F7D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2A3A944150C4824B9F219C0A46459C22">
    <w:name w:val="C2A3A944150C4824B9F219C0A46459C22"/>
    <w:rsid w:val="000F7E0A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37C5BE4547984D859E92735DDFCF3DB6">
    <w:name w:val="37C5BE4547984D859E92735DDFCF3DB6"/>
    <w:rsid w:val="000F7E0A"/>
  </w:style>
  <w:style w:type="paragraph" w:customStyle="1" w:styleId="BD4B7A52FCCA4528B82E32F9179D9A55">
    <w:name w:val="BD4B7A52FCCA4528B82E32F9179D9A55"/>
    <w:rsid w:val="000F7E0A"/>
  </w:style>
  <w:style w:type="paragraph" w:customStyle="1" w:styleId="3E5DD13739F74B05BC1D61A9E33FCDDF">
    <w:name w:val="3E5DD13739F74B05BC1D61A9E33FCDDF"/>
    <w:rsid w:val="000F7E0A"/>
  </w:style>
  <w:style w:type="paragraph" w:customStyle="1" w:styleId="91380FEA454648FEBE6A1ECC574171D2">
    <w:name w:val="91380FEA454648FEBE6A1ECC574171D2"/>
    <w:rsid w:val="000F7E0A"/>
  </w:style>
  <w:style w:type="paragraph" w:customStyle="1" w:styleId="604F2AC1F6AB4E019C7976329AA398BE">
    <w:name w:val="604F2AC1F6AB4E019C7976329AA398BE"/>
    <w:rsid w:val="000F7E0A"/>
  </w:style>
  <w:style w:type="paragraph" w:customStyle="1" w:styleId="B2FB84BF9A4948C686633D78126F4454">
    <w:name w:val="B2FB84BF9A4948C686633D78126F4454"/>
    <w:rsid w:val="000F7E0A"/>
  </w:style>
  <w:style w:type="paragraph" w:customStyle="1" w:styleId="1AFEDC47150146B7ADD25470A764BA6C">
    <w:name w:val="1AFEDC47150146B7ADD25470A764BA6C"/>
    <w:rsid w:val="000F7E0A"/>
  </w:style>
  <w:style w:type="paragraph" w:customStyle="1" w:styleId="78DACA1F622941EA839092DE0AFDEEC2">
    <w:name w:val="78DACA1F622941EA839092DE0AFDEEC2"/>
    <w:rsid w:val="000F7E0A"/>
  </w:style>
  <w:style w:type="paragraph" w:customStyle="1" w:styleId="620272A072824F059D525FD895DD502F">
    <w:name w:val="620272A072824F059D525FD895DD502F"/>
    <w:rsid w:val="000F7E0A"/>
  </w:style>
  <w:style w:type="paragraph" w:customStyle="1" w:styleId="4DD7ECFD1A8C47F2883D5C38F7F8FA9F">
    <w:name w:val="4DD7ECFD1A8C47F2883D5C38F7F8FA9F"/>
    <w:rsid w:val="000F7E0A"/>
  </w:style>
  <w:style w:type="paragraph" w:customStyle="1" w:styleId="6FFBC03BBD4B4CAAAB3F451417A5C096">
    <w:name w:val="6FFBC03BBD4B4CAAAB3F451417A5C096"/>
    <w:rsid w:val="000F7E0A"/>
  </w:style>
  <w:style w:type="paragraph" w:customStyle="1" w:styleId="0B848A9B42CE4F79AE25E25B5AAAC0AB">
    <w:name w:val="0B848A9B42CE4F79AE25E25B5AAAC0AB"/>
    <w:rsid w:val="000F7E0A"/>
  </w:style>
  <w:style w:type="paragraph" w:customStyle="1" w:styleId="BCC72B49008347E08526A43349AAF128">
    <w:name w:val="BCC72B49008347E08526A43349AAF128"/>
    <w:rsid w:val="000F7E0A"/>
  </w:style>
  <w:style w:type="paragraph" w:customStyle="1" w:styleId="87C555989CC846E69171526B96062D5F3">
    <w:name w:val="87C555989CC846E69171526B96062D5F3"/>
    <w:rsid w:val="000F7E0A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14C28406EBC24ACA9B66A4447653078F3">
    <w:name w:val="14C28406EBC24ACA9B66A4447653078F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53958BB5FAF4C5491D2D42570616D2B3">
    <w:name w:val="953958BB5FAF4C5491D2D42570616D2B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C7C056449F248A09930919930A8E5233">
    <w:name w:val="9C7C056449F248A09930919930A8E523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53F47FB2C3974B6ABA5CD62C5068DFB63">
    <w:name w:val="53F47FB2C3974B6ABA5CD62C5068DFB6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DFCF7D83F784BBA9FFC88F265A38B6C3">
    <w:name w:val="ADFCF7D83F784BBA9FFC88F265A38B6C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88EA9F7D66F44C7EBBEA328873BFB8B93">
    <w:name w:val="88EA9F7D66F44C7EBBEA328873BFB8B9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9B54AD7DD1C54929A1E66AD926AEA3C83">
    <w:name w:val="9B54AD7DD1C54929A1E66AD926AEA3C8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DC8944E2CB32416CBAB813BF924AC0C03">
    <w:name w:val="DC8944E2CB32416CBAB813BF924AC0C0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53858B42E2D74482818492A85AD32C443">
    <w:name w:val="53858B42E2D74482818492A85AD32C44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E5777BFE43A4985AD62D0AE01FE29CB3">
    <w:name w:val="4E5777BFE43A4985AD62D0AE01FE29CB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15EDD062321245249D477E3825B21BDA3">
    <w:name w:val="15EDD062321245249D477E3825B21BDA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F7FAEE0BD24449DA93A3040E76EBC1A3">
    <w:name w:val="AF7FAEE0BD24449DA93A3040E76EBC1A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F5713175BDB54BF3B6B7A9C6A56CBF1E3">
    <w:name w:val="F5713175BDB54BF3B6B7A9C6A56CBF1E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3DB46CB0CF124CABA2C4639EA09AB3CB3">
    <w:name w:val="3DB46CB0CF124CABA2C4639EA09AB3CB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B8EA52FB3844741BBA93F89E05761153">
    <w:name w:val="CB8EA52FB3844741BBA93F89E0576115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43EC04C15BE4515944FDE04A065EA593">
    <w:name w:val="C43EC04C15BE4515944FDE04A065EA593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0B80BDE0808C47F0906EDE7FD2DAE0692">
    <w:name w:val="0B80BDE0808C47F0906EDE7FD2DAE069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EB174D3AAA7E4038A3A0F7953B50EAEE2">
    <w:name w:val="EB174D3AAA7E4038A3A0F7953B50EAEE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39CD9F1D1D40473081A5259EB50450592">
    <w:name w:val="39CD9F1D1D40473081A5259EB5045059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4EC58F9D7D847DCA536B34DDA0E8F7D2">
    <w:name w:val="C4EC58F9D7D847DCA536B34DDA0E8F7D2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41E7BCDF1BB4D0FBF2751DF0CDE40FB">
    <w:name w:val="441E7BCDF1BB4D0FBF2751DF0CDE40FB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4DD7ECFD1A8C47F2883D5C38F7F8FA9F1">
    <w:name w:val="4DD7ECFD1A8C47F2883D5C38F7F8FA9F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78DACA1F622941EA839092DE0AFDEEC21">
    <w:name w:val="78DACA1F622941EA839092DE0AFDEEC2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620272A072824F059D525FD895DD502F1">
    <w:name w:val="620272A072824F059D525FD895DD502F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A2EA0A389D1146BFB509EA10F997944C">
    <w:name w:val="A2EA0A389D1146BFB509EA10F997944C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6FFBC03BBD4B4CAAAB3F451417A5C0961">
    <w:name w:val="6FFBC03BBD4B4CAAAB3F451417A5C096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0B848A9B42CE4F79AE25E25B5AAAC0AB1">
    <w:name w:val="0B848A9B42CE4F79AE25E25B5AAAC0AB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BCC72B49008347E08526A43349AAF1281">
    <w:name w:val="BCC72B49008347E08526A43349AAF1281"/>
    <w:rsid w:val="000F7E0A"/>
    <w:pPr>
      <w:suppressAutoHyphens/>
      <w:spacing w:after="140" w:line="288" w:lineRule="auto"/>
    </w:pPr>
    <w:rPr>
      <w:rFonts w:ascii="Calibri" w:eastAsia="Times New Roman" w:hAnsi="Calibri" w:cs="Times New Roman"/>
      <w:lang w:val="en-US" w:eastAsia="zh-CN"/>
    </w:rPr>
  </w:style>
  <w:style w:type="paragraph" w:customStyle="1" w:styleId="C2A3A944150C4824B9F219C0A46459C23">
    <w:name w:val="C2A3A944150C4824B9F219C0A46459C23"/>
    <w:rsid w:val="000F7E0A"/>
    <w:pPr>
      <w:widowControl w:val="0"/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D6CF86ED5D9245AB59739CB28469F8" ma:contentTypeVersion="1" ma:contentTypeDescription="Criar um novo documento." ma:contentTypeScope="" ma:versionID="4247f29b91ec2370c8598cfaf7c81d41">
  <xsd:schema xmlns:xsd="http://www.w3.org/2001/XMLSchema" xmlns:xs="http://www.w3.org/2001/XMLSchema" xmlns:p="http://schemas.microsoft.com/office/2006/metadata/properties" xmlns:ns2="98c6558a-d854-4940-a141-b237157bbe9f" targetNamespace="http://schemas.microsoft.com/office/2006/metadata/properties" ma:root="true" ma:fieldsID="0a6c77b9f9c188ddeb8fdf254a90af0e" ns2:_="">
    <xsd:import namespace="98c6558a-d854-4940-a141-b237157bbe9f"/>
    <xsd:element name="properties">
      <xsd:complexType>
        <xsd:sequence>
          <xsd:element name="documentManagement">
            <xsd:complexType>
              <xsd:all>
                <xsd:element ref="ns2:Grupo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6558a-d854-4940-a141-b237157bbe9f" elementFormDefault="qualified">
    <xsd:import namespace="http://schemas.microsoft.com/office/2006/documentManagement/types"/>
    <xsd:import namespace="http://schemas.microsoft.com/office/infopath/2007/PartnerControls"/>
    <xsd:element name="Grupo_x0020_Documento" ma:index="8" nillable="true" ma:displayName="Grupo Documento" ma:default="Manuais" ma:format="Dropdown" ma:internalName="Grupo_x0020_Documento">
      <xsd:simpleType>
        <xsd:restriction base="dms:Choice">
          <xsd:enumeration value="Manuais"/>
          <xsd:enumeration value="Formulários"/>
          <xsd:enumeration value="Legislação"/>
          <xsd:enumeration value="Procuraçõ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upo_x0020_Documento xmlns="98c6558a-d854-4940-a141-b237157bbe9f">Formulários</Grupo_x0020_Documento>
  </documentManagement>
</p:properties>
</file>

<file path=customXml/item4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NewCard_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NewCard_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NewCard_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NewCard_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  <FIELD label="Tipo de Distribuição">
        <TAG><![CDATA[#NOVOREGISTO:DISTRIBUICAO[1]:TIPO#]]></TAG>
        <VALUE><![CDATA[#NOVOREGISTO:DISTRIBUICAO:TIPO#]]></VALUE>
        <XPATH><![CDATA[/CARD/DISTRIBUTIONS/DISTRIBUTION[1]/KIND]]></XPATH>
      </FIELD>
      <FIELD label="Originador">
        <TAG><![CDATA[#NOVOREGISTO:DISTRIBUICAO[1]:ORIGINADOR#]]></TAG>
        <VALUE><![CDATA[#NOVOREGISTO:DISTRIBUICAO:ORIGINADOR#]]></VALUE>
        <XPATH><![CDATA[/CARD/DISTRIBUTIONS/DISTRIBUTION[1]/ORIGINATOR]]></XPATH>
      </FIELD>
      <NODE label="Etapas" type="Card_CardDistribution_StagesTemplate">
        <NODE label="Primeira Etapa" type="Card_CardDistribution_StagesTemplate_FirstStageTemplate">
          <FIELD label="Ordem">
            <TAG><![CDATA[#NOVOREGISTO:DISTRIBUICAO[1]:ETAPA[1]:ORDER#]]></TAG>
            <VALUE><![CDATA[#NEWCARD:DISTRIBUTION[1]:STAGE[1]:ORDER#]]></VALUE>
            <XPATH><![CDATA[/CARD/DISTRIBUTIONS/DISTRIBUTION[1]/DISTRIBUTION_STAGES/DISTRIBUTION_STAGE[1]/@StageOrder]]></XPATH>
          </FIELD>
          <FIELD label="Categoria de Credenciação">
            <TAG><![CDATA[#NOVOREGISTO:DISTRIBUICAO[1]:ETAPA[1]:SECURITYCATEGORY#]]></TAG>
            <VALUE><![CDATA[#NEWCARD:DISTRIBUTION[1]:STAGE[1]:SECURITYCATEGORY#]]></VALUE>
            <XPATH><![CDATA[/CARD/DISTRIBUTIONS/DISTRIBUTION[1]/DISTRIBUTION_STAGES/DISTRIBUTION_STAGE[1]/SecurityCategory]]></XPATH>
          </FIELD>
          <FIELD label="Nome">
            <TAG><![CDATA[#NOVOREGISTO:DISTRIBUICAO[1]:ETAPA[1]:NAME#]]></TAG>
            <VALUE><![CDATA[#NEWCARD:DISTRIBUTION[1]:STAGE[1]:NAME#]]></VALUE>
            <XPATH><![CDATA[/CARD/DISTRIBUTIONS/DISTRIBUTION[1]/DISTRIBUTION_STAGES/DISTRIBUTION_STAGE[1]/Name]]></XPATH>
          </FIELD>
          <FIELD label="Fase">
            <TAG><![CDATA[#NOVOREGISTO:DISTRIBUICAO[1]:ETAPA[1]:PHASE#]]></TAG>
            <VALUE><![CDATA[#NEWCARD:DISTRIBUTION[1]:STAGE[1]:PHASE#]]></VALUE>
            <XPATH><![CDATA[/CARD/DISTRIBUTIONS/DISTRIBUTION[1]/DISTRIBUTION_STAGES/DISTRIBUTION_STAGE[1]/Phase]]></XPATH>
          </FIELD>
          <FIELD label="Descrição">
            <TAG><![CDATA[#NOVOREGISTO:DISTRIBUICAO[1]:ETAPA[1]:DESCRIPTION#]]></TAG>
            <VALUE><![CDATA[#NEWCARD:DISTRIBUTION[1]:STAGE[1]:DESCRIPTION#]]></VALUE>
            <XPATH><![CDATA[/CARD/DISTRIBUTIONS/DISTRIBUTION[1]/DISTRIBUTION_STAGES/DISTRIBUTION_STAGE[1]/Description]]></XPATH>
          </FIELD>
          <FIELD label="Percurso">
            <TAG><![CDATA[#NOVOREGISTO:DISTRIBUICAO[1]:ETAPA[1]:DISTRIBUICAOTEMPLATE#]]></TAG>
            <VALUE><![CDATA[#NEWCARD:DISTRIBUTION[1]:STAGE[1]:DISTRIBUTIONTEMPLATE#]]></VALUE>
            <XPATH><![CDATA[/CARD/DISTRIBUTIONS/DISTRIBUTION[1]/DISTRIBUTION_STAGES/DISTRIBUTION_STAGE[1]/TemplateName]]></XPATH>
          </FIELD>
          <FIELD label="Empresa">
            <TAG><![CDATA[#NOVOREGISTO:DISTRIBUICAO[1]:ETAPA[1]:COMPANY#]]></TAG>
            <VALUE><![CDATA[#NEWCARD:DISTRIBUTION[1]:STAGE[1]:COMPANY#]]></VALUE>
            <XPATH><![CDATA[/CARD/DISTRIBUTIONS/DISTRIBUTION[1]/DISTRIBUTION_STAGES/DISTRIBUTION_STAGE[1]/Company/Name]]></XPATH>
          </FIELD>
          <FIELD label="Estado">
            <TAG><![CDATA[#NOVOREGISTO:DISTRIBUICAO[1]:ETAPA[1]:STATUS#]]></TAG>
            <VALUE><![CDATA[#NEWCARD:DISTRIBUTION[1]:STAGE[1]:STATUS#]]></VALUE>
            <XPATH><![CDATA[/CARD/DISTRIBUTIONS/DISTRIBUTION[1]/DISTRIBUTION_STAGES/DISTRIBUTION_STAGE[1]/Status]]></XPATH>
          </FIELD>
          <FIELD label="Data de Leitura">
            <TAG><![CDATA[#NOVOREGISTO:DISTRIBUICAO[1]:ETAPA[1]:READDATE#]]></TAG>
            <VALUE><![CDATA[#NEWCARD:DISTRIBUTION[1]:STAGE[1]:READDATE#]]></VALUE>
            <XPATH><![CDATA[/CARD/DISTRIBUTIONS/DISTRIBUTION[1]/DISTRIBUTION_STAGES/DISTRIBUTION_STAGE[1]/ReadDate]]></XPATH>
          </FIELD>
          <FIELD label="Data de Envio">
            <TAG><![CDATA[#NOVOREGISTO:DISTRIBUICAO[1]:ETAPA[1]:SENDDATE#]]></TAG>
            <VALUE><![CDATA[#NEWCARD:DISTRIBUTION[1]:STAGE[1]:SENDDATE#]]></VALUE>
            <XPATH><![CDATA[/CARD/DISTRIBUTIONS/DISTRIBUTION[1]/DISTRIBUTION_STAGES/DISTRIBUTION_STAGE[1]/OutDate]]></XPATH>
          </FIELD>
          <FIELD label="Interviniente">
            <TAG><![CDATA[#DISTRIBUICAO[1]:ETAPA[1]:INTERVINIENT#]]></TAG>
            <VALUE><![CDATA[#NEWCARD:DISTRIBUTION[1]:STAGE[1]:INTERVINIENT#]]></VALUE>
            <XPATH><![CDATA[/CARD/DISTRIBUTIONS/DISTRIBUTION[1]/DISTRIBUTION_STAGES/DISTRIBUTION_STAGE[1]/Intervinient]]></XPATH>
          </FIELD>
          <FIELD label="Executante">
            <TAG><![CDATA[#NOVOREGISTO:DISTRIBUICAO[1]:ETAPA[1]:EXECUTANT#]]></TAG>
            <VALUE><![CDATA[#NEWCARD:DISTRIBUTION[1]:STAGE[1]:EXECUTANT#]]></VALUE>
            <XPATH><![CDATA[/CARD/DISTRIBUTIONS/DISTRIBUTION[1]/DISTRIBUTION_STAGES/DISTRIBUTION_STAGE[1]/ExecutantUser]]></XPATH>
          </FIELD>
          <FIELD label="Despacho">
            <TAG><![CDATA[#NOVOREGISTO:DISTRIBUICAO[1]:ETAPA[1]:DISPATCH#]]></TAG>
            <VALUE><![CDATA[#NEWCARD:DISTRIBUTION[1]:STAGE[1]:DISPATCH#]]></VALUE>
            <XPATH><![CDATA[/CARD/DISTRIBUTIONS/DISTRIBUTION[1]/DISTRIBUTION_STAGES/DISTRIBUTION_STAGE[1]/DISTRIBUTION_STAGE_GENERALDATA/FormattedText]]></XPATH>
          </FIELD>
          <NODE label="Campos Adicionais..." isWindowSelector="true">
            <FIELD type="AdditionalFields" label="Custom_string" source-type="AdditionalFields">
              <TAG><![CDATA[#NOVOREGISTO:DISTRIBUICAO[1]:ETAPA[1]:CA:Custom_string#]]></TAG>
              <VALUE/>
              <XPATH><![CDATA[//CARD/DISTRIBUTIONS/DISTRIBUTION[1]/DISTRIBUTION_STAGES/DISTRIBUTION_STAGE[1]/FIELDS/FIELD[NAME='Custom_string']/VALUE]]></XPATH>
            </FIELD>
            <FIELD type="AdditionalFields" label="Custom_data" source-type="AdditionalFields">
              <TAG><![CDATA[#NOVOREGISTO:DISTRIBUICAO[1]:ETAPA[1]:CA:Custom_data#]]></TAG>
              <VALUE/>
              <XPATH><![CDATA[//CARD/DISTRIBUTIONS/DISTRIBUTION[1]/DISTRIBUTION_STAGES/DISTRIBUTION_STAGE[1]/FIELDS/FIELD[NAME='Custom_data']/VALUE]]></XPATH>
            </FIELD>
            <FIELD type="AdditionalFields" label="Custom_num" source-type="AdditionalFields">
              <TAG><![CDATA[#NOVOREGISTO:DISTRIBUICAO[1]:ETAPA[1]:CA:Custom_num#]]></TAG>
              <VALUE/>
              <XPATH><![CDATA[//CARD/DISTRIBUTIONS/DISTRIBUTION[1]/DISTRIBUTION_STAGES/DISTRIBUTION_STAGE[1]/FIELDS/FIELD[NAME='Custom_num']/VALUE]]></XPATH>
            </FIELD>
            <FIELD type="AdditionalFields" label="Custom_bool" source-type="AdditionalFields">
              <TAG><![CDATA[#NOVOREGISTO:DISTRIBUICAO[1]:ETAPA[1]:CA:Custom_bool#]]></TAG>
              <VALUE/>
              <XPATH><![CDATA[//CARD/DISTRIBUTIONS/DISTRIBUTION[1]/DISTRIBUTION_STAGES/DISTRIBUTION_STAGE[1]/FIELDS/FIELD[NAME='Custom_bool']/VALUE]]></XPATH>
            </FIELD>
            <FIELD type="AdditionalFields" label="Custom_list" source-type="AdditionalFields">
              <TAG><![CDATA[#NOVOREGISTO:DISTRIBUICAO[1]:ETAPA[1]:CA:Custom_list#]]></TAG>
              <VALUE/>
              <XPATH><![CDATA[//CARD/DISTRIBUTIONS/DISTRIBUTION[1]/DISTRIBUTION_STAGES/DISTRIBUTION_STAGE[1]/FIELDS/FIELD[NAME='Custom_list']/VALUE]]></XPATH>
            </FIELD>
            <FIELD type="AdditionalFields" label="Carreira" source-type="AdditionalFields">
              <TAG><![CDATA[#NOVOREGISTO:DISTRIBUICAO[1]:ETAPA[1]:CA:Carreira#]]></TAG>
              <VALUE/>
              <XPATH><![CDATA[//CARD/DISTRIBUTIONS/DISTRIBUTION[1]/DISTRIBUTION_STAGES/DISTRIBUTION_STAGE[1]/FIELDS/FIELD[NAME='Carreira']/VALUE]]></XPATH>
            </FIELD>
            <FIELD type="AdditionalFields" label="PAP_DSF" source-type="AdditionalFields">
              <TAG><![CDATA[#NOVOREGISTO:DISTRIBUICAO[1]:ETAPA[1]:CA:PAP_DSF#]]></TAG>
              <VALUE/>
              <XPATH><![CDATA[//CARD/DISTRIBUTIONS/DISTRIBUTION[1]/DISTRIBUTION_STAGES/DISTRIBUTION_STAGE[1]/FIELDS/FIELD[NAME='PAP_DSF']/VALUE]]></XPATH>
            </FIELD>
            <FIELD type="AdditionalFields" label="DataPagamento" source-type="AdditionalFields">
              <TAG><![CDATA[#NOVOREGISTO:DISTRIBUICAO[1]:ETAPA[1]:CA:DataPagamento#]]></TAG>
              <VALUE/>
              <XPATH><![CDATA[//CARD/DISTRIBUTIONS/DISTRIBUTION[1]/DISTRIBUTION_STAGES/DISTRIBUTION_STAGE[1]/FIELDS/FIELD[NAME='DataPagamento']/VALUE]]></XPATH>
            </FIELD>
            <FIELD type="AdditionalFields" label="Comarca" source-type="AdditionalFields">
              <TAG><![CDATA[#NOVOREGISTO:DISTRIBUICAO[1]:ETAPA[1]:CA:Comarca#]]></TAG>
              <VALUE/>
              <XPATH><![CDATA[//CARD/DISTRIBUTIONS/DISTRIBUTION[1]/DISTRIBUTION_STAGES/DISTRIBUTION_STAGE[1]/FIELDS/FIELD[NAME='Comarca']/VALUE]]></XPATH>
            </FIELD>
            <FIELD type="AdditionalFields" label="Edifício" source-type="AdditionalFields">
              <TAG><![CDATA[#NOVOREGISTO:DISTRIBUICAO[1]:ETAPA[1]:CA:Edifício#]]></TAG>
              <VALUE/>
              <XPATH><![CDATA[//CARD/DISTRIBUTIONS/DISTRIBUTION[1]/DISTRIBUTION_STAGES/DISTRIBUTION_STAGE[1]/FIELDS/FIELD[NAME='Edifício']/VALUE]]></XPATH>
            </FIELD>
            <FIELD type="AdditionalFields" label="Expedido" source-type="AdditionalFields">
              <TAG><![CDATA[#NOVOREGISTO:DISTRIBUICAO[1]:ETAPA[1]:CA:Expedido#]]></TAG>
              <VALUE/>
              <XPATH><![CDATA[//CARD/DISTRIBUTIONS/DISTRIBUTION[1]/DISTRIBUTION_STAGES/DISTRIBUTION_STAGE[1]/FIELDS/FIELD[NAME='Expedido']/VALUE]]></XPATH>
            </FIELD>
            <FIELD type="AdditionalFields" label="UnidadeOrganica" source-type="AdditionalFields">
              <TAG><![CDATA[#NOVOREGISTO:DISTRIBUICAO[1]:ETAPA[1]:CA:UnidadeOrganica#]]></TAG>
              <VALUE/>
              <XPATH><![CDATA[//CARD/DISTRIBUTIONS/DISTRIBUTION[1]/DISTRIBUTION_STAGES/DISTRIBUTION_STAGE[1]/FIELDS/FIELD[NAME='UnidadeOrganica']/VALUE]]></XPATH>
            </FIELD>
            <FIELD type="AdditionalFields" label="NIF" source-type="AdditionalFields">
              <TAG><![CDATA[#NOVOREGISTO:DISTRIBUICAO[1]:ETAPA[1]:CA:NIF#]]></TAG>
              <VALUE/>
              <XPATH><![CDATA[//CARD/DISTRIBUTIONS/DISTRIBUTION[1]/DISTRIBUTION_STAGES/DISTRIBUTION_STAGE[1]/FIELDS/FIELD[NAME='NIF']/VALUE]]></XPATH>
            </FIELD>
            <FIELD type="AdditionalFields" label="LocalArquivo" source-type="AdditionalFields">
              <TAG><![CDATA[#NOVOREGISTO:DISTRIBUICAO[1]:ETAPA[1]:CA:LocalArquivo#]]></TAG>
              <VALUE/>
              <XPATH><![CDATA[//CARD/DISTRIBUTIONS/DISTRIBUTION[1]/DISTRIBUTION_STAGES/DISTRIBUTION_STAGE[1]/FIELDS/FIELD[NAME='LocalArquivo']/VALUE]]></XPATH>
            </FIELD>
            <FIELD type="AdditionalFields" label="N_Mec" source-type="AdditionalFields">
              <TAG><![CDATA[#NOVOREGISTO:DISTRIBUICAO[1]:ETAPA[1]:CA:N_Mec#]]></TAG>
              <VALUE/>
              <XPATH><![CDATA[//CARD/DISTRIBUTIONS/DISTRIBUTION[1]/DISTRIBUTION_STAGES/DISTRIBUTION_STAGE[1]/FIELDS/FIELD[NAME='N_Mec']/VALUE]]></XPATH>
            </FIELD>
            <FIELD type="AdditionalFields" label="PI" source-type="AdditionalFields">
              <TAG><![CDATA[#NOVOREGISTO:DISTRIBUICAO[1]:ETAPA[1]:CA:PI#]]></TAG>
              <VALUE/>
              <XPATH><![CDATA[//CARD/DISTRIBUTIONS/DISTRIBUTION[1]/DISTRIBUTION_STAGES/DISTRIBUTION_STAGE[1]/FIELDS/FIELD[NAME='PI']/VALUE]]></XPATH>
            </FIELD>
            <FIELD type="AdditionalFields" label="Expedido_CC" source-type="AdditionalFields">
              <TAG><![CDATA[#NOVOREGISTO:DISTRIBUICAO[1]:ETAPA[1]:CA:Expedido_CC#]]></TAG>
              <VALUE/>
              <XPATH><![CDATA[//CARD/DISTRIBUTIONS/DISTRIBUTION[1]/DISTRIBUTION_STAGES/DISTRIBUTION_STAGE[1]/FIELDS/FIELD[NAME='Expedido_CC']/VALUE]]></XPATH>
            </FIELD>
            <FIELD type="AdditionalFields" label="Resp_Processo" source-type="AdditionalFields">
              <TAG><![CDATA[#NOVOREGISTO:DISTRIBUICAO[1]:ETAPA[1]:CA:Resp_Processo#]]></TAG>
              <VALUE/>
              <XPATH><![CDATA[//CARD/DISTRIBUTIONS/DISTRIBUTION[1]/DISTRIBUTION_STAGES/DISTRIBUTION_STAGE[1]/FIELDS/FIELD[NAME='Resp_Processo']/VALUE]]></XPATH>
            </FIELD>
          </NODE>
        </NODE>
      </NODE>
      <NODE label="Campos Adicionais..." isWindowSelector="true">
        <FIELD type="AdditionalFields" label="Custom_string" source-type="AdditionalFields">
          <TAG><![CDATA[#NOVOREGISTO:DISTRIBUICAO[1]:CA:Custom_string#]]></TAG>
          <VALUE/>
          <XPATH><![CDATA[//CARD/DISTRIBUTIONS/DISTRIBUTION[1]/FIELDS/FIELD[NAME='Custom_string']/VALUE]]></XPATH>
        </FIELD>
        <FIELD type="AdditionalFields" label="Custom_data" source-type="AdditionalFields">
          <TAG><![CDATA[#NOVOREGISTO:DISTRIBUICAO[1]:CA:Custom_data#]]></TAG>
          <VALUE/>
          <XPATH><![CDATA[//CARD/DISTRIBUTIONS/DISTRIBUTION[1]/FIELDS/FIELD[NAME='Custom_data']/VALUE]]></XPATH>
        </FIELD>
        <FIELD type="AdditionalFields" label="Custom_num" source-type="AdditionalFields">
          <TAG><![CDATA[#NOVOREGISTO:DISTRIBUICAO[1]:CA:Custom_num#]]></TAG>
          <VALUE/>
          <XPATH><![CDATA[//CARD/DISTRIBUTIONS/DISTRIBUTION[1]/FIELDS/FIELD[NAME='Custom_num']/VALUE]]></XPATH>
        </FIELD>
        <FIELD type="AdditionalFields" label="Custom_bool" source-type="AdditionalFields">
          <TAG><![CDATA[#NOVOREGISTO:DISTRIBUICAO[1]:CA:Custom_bool#]]></TAG>
          <VALUE/>
          <XPATH><![CDATA[//CARD/DISTRIBUTIONS/DISTRIBUTION[1]/FIELDS/FIELD[NAME='Custom_bool']/VALUE]]></XPATH>
        </FIELD>
        <FIELD type="AdditionalFields" label="Custom_list" source-type="AdditionalFields">
          <TAG><![CDATA[#NOVOREGISTO:DISTRIBUICAO[1]:CA:Custom_list#]]></TAG>
          <VALUE/>
          <XPATH><![CDATA[//CARD/DISTRIBUTIONS/DISTRIBUTION[1]/FIELDS/FIELD[NAME='Custom_list']/VALUE]]></XPATH>
        </FIELD>
        <FIELD type="AdditionalFields" label="Carreira" source-type="AdditionalFields">
          <TAG><![CDATA[#NOVOREGISTO:DISTRIBUICAO[1]:CA:Carreira#]]></TAG>
          <VALUE/>
          <XPATH><![CDATA[//CARD/DISTRIBUTIONS/DISTRIBUTION[1]/FIELDS/FIELD[NAME='Carreira']/VALUE]]></XPATH>
        </FIELD>
        <FIELD type="AdditionalFields" label="PAP_DSF" source-type="AdditionalFields">
          <TAG><![CDATA[#NOVOREGISTO:DISTRIBUICAO[1]:CA:PAP_DSF#]]></TAG>
          <VALUE/>
          <XPATH><![CDATA[//CARD/DISTRIBUTIONS/DISTRIBUTION[1]/FIELDS/FIELD[NAME='PAP_DSF']/VALUE]]></XPATH>
        </FIELD>
        <FIELD type="AdditionalFields" label="DataPagamento" source-type="AdditionalFields">
          <TAG><![CDATA[#NOVOREGISTO:DISTRIBUICAO[1]:CA:DataPagamento#]]></TAG>
          <VALUE/>
          <XPATH><![CDATA[//CARD/DISTRIBUTIONS/DISTRIBUTION[1]/FIELDS/FIELD[NAME='DataPagamento']/VALUE]]></XPATH>
        </FIELD>
        <FIELD type="AdditionalFields" label="Comarca" source-type="AdditionalFields">
          <TAG><![CDATA[#NOVOREGISTO:DISTRIBUICAO[1]:CA:Comarca#]]></TAG>
          <VALUE/>
          <XPATH><![CDATA[//CARD/DISTRIBUTIONS/DISTRIBUTION[1]/FIELDS/FIELD[NAME='Comarca']/VALUE]]></XPATH>
        </FIELD>
        <FIELD type="AdditionalFields" label="Edifício" source-type="AdditionalFields">
          <TAG><![CDATA[#NOVOREGISTO:DISTRIBUICAO[1]:CA:Edifício#]]></TAG>
          <VALUE/>
          <XPATH><![CDATA[//CARD/DISTRIBUTIONS/DISTRIBUTION[1]/FIELDS/FIELD[NAME='Edifício']/VALUE]]></XPATH>
        </FIELD>
        <FIELD type="AdditionalFields" label="Expedido" source-type="AdditionalFields">
          <TAG><![CDATA[#NOVOREGISTO:DISTRIBUICAO[1]:CA:Expedido#]]></TAG>
          <VALUE/>
          <XPATH><![CDATA[//CARD/DISTRIBUTIONS/DISTRIBUTION[1]/FIELDS/FIELD[NAME='Expedido']/VALUE]]></XPATH>
        </FIELD>
        <FIELD type="AdditionalFields" label="UnidadeOrganica" source-type="AdditionalFields">
          <TAG><![CDATA[#NOVOREGISTO:DISTRIBUICAO[1]:CA:UnidadeOrganica#]]></TAG>
          <VALUE/>
          <XPATH><![CDATA[//CARD/DISTRIBUTIONS/DISTRIBUTION[1]/FIELDS/FIELD[NAME='UnidadeOrganica']/VALUE]]></XPATH>
        </FIELD>
        <FIELD type="AdditionalFields" label="NIF" source-type="AdditionalFields">
          <TAG><![CDATA[#NOVOREGISTO:DISTRIBUICAO[1]:CA:NIF#]]></TAG>
          <VALUE/>
          <XPATH><![CDATA[//CARD/DISTRIBUTIONS/DISTRIBUTION[1]/FIELDS/FIELD[NAME='NIF']/VALUE]]></XPATH>
        </FIELD>
        <FIELD type="AdditionalFields" label="LocalArquivo" source-type="AdditionalFields">
          <TAG><![CDATA[#NOVOREGISTO:DISTRIBUICAO[1]:CA:LocalArquivo#]]></TAG>
          <VALUE/>
          <XPATH><![CDATA[//CARD/DISTRIBUTIONS/DISTRIBUTION[1]/FIELDS/FIELD[NAME='LocalArquivo']/VALUE]]></XPATH>
        </FIELD>
        <FIELD type="AdditionalFields" label="N_Mec" source-type="AdditionalFields">
          <TAG><![CDATA[#NOVOREGISTO:DISTRIBUICAO[1]:CA:N_Mec#]]></TAG>
          <VALUE/>
          <XPATH><![CDATA[//CARD/DISTRIBUTIONS/DISTRIBUTION[1]/FIELDS/FIELD[NAME='N_Mec']/VALUE]]></XPATH>
        </FIELD>
        <FIELD type="AdditionalFields" label="PI" source-type="AdditionalFields">
          <TAG><![CDATA[#NOVOREGISTO:DISTRIBUICAO[1]:CA:PI#]]></TAG>
          <VALUE/>
          <XPATH><![CDATA[//CARD/DISTRIBUTIONS/DISTRIBUTION[1]/FIELDS/FIELD[NAME='PI']/VALUE]]></XPATH>
        </FIELD>
        <FIELD type="AdditionalFields" label="Expedido_CC" source-type="AdditionalFields">
          <TAG><![CDATA[#NOVOREGISTO:DISTRIBUICAO[1]:CA:Expedido_CC#]]></TAG>
          <VALUE/>
          <XPATH><![CDATA[//CARD/DISTRIBUTIONS/DISTRIBUTION[1]/FIELDS/FIELD[NAME='Expedido_CC']/VALUE]]></XPATH>
        </FIELD>
        <FIELD type="AdditionalFields" label="Resp_Processo" source-type="AdditionalFields">
          <TAG><![CDATA[#NOVOREGISTO:DISTRIBUICAO[1]:CA:Resp_Processo#]]></TAG>
          <VALUE/>
          <XPATH><![CDATA[//CARD/DISTRIBUTIONS/DISTRIBUTION[1]/FIELDS/FIELD[NAME='Resp_Processo']/VALUE]]></XPATH>
        </FIELD>
      </NODE>
    </NODE>
    <NODE label="Documento" type="NewCard_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/>
        <XPATH><![CDATA[/CARD/FIELDS/FIELD[FIELD='Custom_string']/VALUE]]></XPATH>
      </FIELD>
      <FIELD type="AdditionalFields" label="Custom_data" source-type="AdditionalFields">
        <TAG><![CDATA[#NOVOREGISTO:CA:Custom_data#]]></TAG>
        <VALUE/>
        <XPATH><![CDATA[/CARD/FIELDS/FIELD[FIELD='Custom_data']/VALUE]]></XPATH>
      </FIELD>
      <FIELD type="AdditionalFields" label="Custom_num" source-type="AdditionalFields">
        <TAG><![CDATA[#NOVOREGISTO:CA:Custom_num#]]></TAG>
        <VALUE/>
        <XPATH><![CDATA[/CARD/FIELDS/FIELD[FIELD='Custom_num']/VALUE]]></XPATH>
      </FIELD>
      <FIELD type="AdditionalFields" label="Custom_bool" source-type="AdditionalFields">
        <TAG><![CDATA[#NOVOREGISTO:CA:Custom_bool#]]></TAG>
        <VALUE/>
        <XPATH><![CDATA[/CARD/FIELDS/FIELD[FIELD='Custom_bool']/VALUE]]></XPATH>
      </FIELD>
      <FIELD type="AdditionalFields" label="Custom_list" source-type="AdditionalFields">
        <TAG><![CDATA[#NOVOREGISTO:CA:Custom_list#]]></TAG>
        <VALUE/>
        <XPATH><![CDATA[/CARD/FIELDS/FIELD[FIELD='Custom_list']/VALUE]]></XPATH>
      </FIELD>
      <FIELD type="AdditionalFields" label="Carreira" source-type="AdditionalFields">
        <TAG><![CDATA[#NOVOREGISTO:CA:Carreira#]]></TAG>
        <VALUE/>
        <XPATH><![CDATA[/CARD/FIELDS/FIELD[FIELD='Carreira']/VALUE]]></XPATH>
      </FIELD>
      <FIELD type="AdditionalFields" label="PAP_DSF" source-type="AdditionalFields">
        <TAG><![CDATA[#NOVOREGISTO:CA:PAP_DSF#]]></TAG>
        <VALUE/>
        <XPATH><![CDATA[/CARD/FIELDS/FIELD[FIELD='PAP_DSF']/VALUE]]></XPATH>
      </FIELD>
      <FIELD type="AdditionalFields" label="DataPagamento" source-type="AdditionalFields">
        <TAG><![CDATA[#NOVOREGISTO:CA:DataPagamento#]]></TAG>
        <VALUE/>
        <XPATH><![CDATA[/CARD/FIELDS/FIELD[FIELD='DataPagamento']/VALUE]]></XPATH>
      </FIELD>
      <FIELD type="AdditionalFields" label="Comarca" source-type="AdditionalFields">
        <TAG><![CDATA[#NOVOREGISTO:CA:Comarca#]]></TAG>
        <VALUE/>
        <XPATH><![CDATA[/CARD/FIELDS/FIELD[FIELD='Comarca']/VALUE]]></XPATH>
      </FIELD>
      <FIELD type="AdditionalFields" label="Edifício" source-type="AdditionalFields">
        <TAG><![CDATA[#NOVOREGISTO:CA:Edifício#]]></TAG>
        <VALUE/>
        <XPATH><![CDATA[/CARD/FIELDS/FIELD[FIELD='Edifício']/VALUE]]></XPATH>
      </FIELD>
      <FIELD type="AdditionalFields" label="Expedido" source-type="AdditionalFields">
        <TAG><![CDATA[#NOVOREGISTO:CA:Expedido#]]></TAG>
        <VALUE/>
        <XPATH><![CDATA[/CARD/FIELDS/FIELD[FIELD='Expedido']/VALUE]]></XPATH>
      </FIELD>
      <FIELD type="AdditionalFields" label="UnidadeOrganica" source-type="AdditionalFields">
        <TAG><![CDATA[#NOVOREGISTO:CA:UnidadeOrganica#]]></TAG>
        <VALUE/>
        <XPATH><![CDATA[/CARD/FIELDS/FIELD[FIELD='UnidadeOrganica']/VALUE]]></XPATH>
      </FIELD>
      <FIELD type="AdditionalFields" label="NIF" source-type="AdditionalFields">
        <TAG><![CDATA[#NOVOREGISTO:CA:NIF#]]></TAG>
        <VALUE/>
        <XPATH><![CDATA[/CARD/FIELDS/FIELD[FIELD='NIF']/VALUE]]></XPATH>
      </FIELD>
      <FIELD type="AdditionalFields" label="LocalArquivo" source-type="AdditionalFields">
        <TAG><![CDATA[#NOVOREGISTO:CA:LocalArquivo#]]></TAG>
        <VALUE/>
        <XPATH><![CDATA[/CARD/FIELDS/FIELD[FIELD='LocalArquivo']/VALUE]]></XPATH>
      </FIELD>
      <FIELD type="AdditionalFields" label="N_Mec" source-type="AdditionalFields">
        <TAG><![CDATA[#NOVOREGISTO:CA:N_Mec#]]></TAG>
        <VALUE/>
        <XPATH><![CDATA[/CARD/FIELDS/FIELD[FIELD='N_Mec']/VALUE]]></XPATH>
      </FIELD>
      <FIELD type="AdditionalFields" label="PI" source-type="AdditionalFields">
        <TAG><![CDATA[#NOVOREGISTO:CA:PI#]]></TAG>
        <VALUE/>
        <XPATH><![CDATA[/CARD/FIELDS/FIELD[FIELD='PI']/VALUE]]></XPATH>
      </FIELD>
      <FIELD type="AdditionalFields" label="Expedido_CC" source-type="AdditionalFields">
        <TAG><![CDATA[#NOVOREGISTO:CA:Expedido_CC#]]></TAG>
        <VALUE/>
        <XPATH><![CDATA[/CARD/FIELDS/FIELD[FIELD='Expedido_CC']/VALUE]]></XPATH>
      </FIELD>
      <FIELD type="AdditionalFields" label="Resp_Processo" source-type="AdditionalFields">
        <TAG><![CDATA[#NOVOREGISTO:CA:Resp_Processo#]]></TAG>
        <VALUE/>
        <XPATH><![CDATA[/CARD/FIELDS/FIELD[FIELD='Resp_Processo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6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DistributionFirstCardTemplate_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DistributionFirstCardTemplate_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DistributionFirstCardTemplate_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ocumento" type="DistributionFirstCardTemplate_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Carreira" source-type="AdditionalFields">
        <TAG><![CDATA[#PRIMEIROREGISTO:CA:Carreira#]]></TAG>
        <VALUE><![CDATA[#PRIMEIROREGISTO:CA:Carreira#]]></VALUE>
        <XPATH><![CDATA[/CARD/FIELDS/FIELD[NAME='Carreira']/VALUE]]></XPATH>
      </FIELD>
      <FIELD type="AdditionalFields" label="PAP_DSF" source-type="AdditionalFields">
        <TAG><![CDATA[#PRIMEIROREGISTO:CA:PAP_DSF#]]></TAG>
        <VALUE><![CDATA[#PRIMEIROREGISTO:CA:PAP_DSF#]]></VALUE>
        <XPATH><![CDATA[/CARD/FIELDS/FIELD[NAME='PAP_DSF']/VALUE]]></XPATH>
      </FIELD>
      <FIELD type="AdditionalFields" label="DataPagamento" source-type="AdditionalFields">
        <TAG><![CDATA[#PRIMEIROREGISTO:CA:DataPagamento#]]></TAG>
        <VALUE><![CDATA[#PRIMEIROREGISTO:CA:DataPagamento#]]></VALUE>
        <XPATH><![CDATA[/CARD/FIELDS/FIELD[NAME='DataPagamento']/VALUE]]></XPATH>
      </FIELD>
      <FIELD type="AdditionalFields" label="Comarca" source-type="AdditionalFields">
        <TAG><![CDATA[#PRIMEIROREGISTO:CA:Comarca#]]></TAG>
        <VALUE><![CDATA[#PRIMEIROREGISTO:CA:Comarca#]]></VALUE>
        <XPATH><![CDATA[/CARD/FIELDS/FIELD[NAME='Comarca']/VALUE]]></XPATH>
      </FIELD>
      <FIELD type="AdditionalFields" label="Edifício" source-type="AdditionalFields">
        <TAG><![CDATA[#PRIMEIROREGISTO:CA:Edifício#]]></TAG>
        <VALUE><![CDATA[#PRIMEIROREGISTO:CA:Edifício#]]></VALUE>
        <XPATH><![CDATA[/CARD/FIELDS/FIELD[NAME='Edifício']/VALUE]]></XPATH>
      </FIELD>
      <FIELD type="AdditionalFields" label="Expedido" source-type="AdditionalFields">
        <TAG><![CDATA[#PRIMEIROREGISTO:CA:Expedido#]]></TAG>
        <VALUE><![CDATA[#PRIMEIROREGISTO:CA:Expedido#]]></VALUE>
        <XPATH><![CDATA[/CARD/FIELDS/FIELD[NAME='Expedido']/VALUE]]></XPATH>
      </FIELD>
      <FIELD type="AdditionalFields" label="UnidadeOrganica" source-type="AdditionalFields">
        <TAG><![CDATA[#PRIMEIROREGISTO:CA:UnidadeOrganica#]]></TAG>
        <VALUE><![CDATA[#PRIMEIROREGISTO:CA:UnidadeOrganica#]]></VALUE>
        <XPATH><![CDATA[/CARD/FIELDS/FIELD[NAME='UnidadeOrganica']/VALUE]]></XPATH>
      </FIELD>
      <FIELD type="AdditionalFields" label="NIF" source-type="AdditionalFields">
        <TAG><![CDATA[#PRIMEIROREGISTO:CA:NIF#]]></TAG>
        <VALUE><![CDATA[#PRIMEIROREGISTO:CA:NIF#]]></VALUE>
        <XPATH><![CDATA[/CARD/FIELDS/FIELD[NAME='NIF']/VALUE]]></XPATH>
      </FIELD>
      <FIELD type="AdditionalFields" label="LocalArquivo" source-type="AdditionalFields">
        <TAG><![CDATA[#PRIMEIROREGISTO:CA:LocalArquivo#]]></TAG>
        <VALUE><![CDATA[#PRIMEIROREGISTO:CA:LocalArquivo#]]></VALUE>
        <XPATH><![CDATA[/CARD/FIELDS/FIELD[NAME='LocalArquivo']/VALUE]]></XPATH>
      </FIELD>
      <FIELD type="AdditionalFields" label="N_Mec" source-type="AdditionalFields">
        <TAG><![CDATA[#PRIMEIROREGISTO:CA:N_Mec#]]></TAG>
        <VALUE><![CDATA[#PRIMEIROREGISTO:CA:N_Mec#]]></VALUE>
        <XPATH><![CDATA[/CARD/FIELDS/FIELD[NAME='N_Mec']/VALUE]]></XPATH>
      </FIELD>
      <FIELD type="AdditionalFields" label="PI" source-type="AdditionalFields">
        <TAG><![CDATA[#PRIMEIROREGISTO:CA:PI#]]></TAG>
        <VALUE><![CDATA[#PRIMEIROREGISTO:CA:PI#]]></VALUE>
        <XPATH><![CDATA[/CARD/FIELDS/FIELD[NAME='PI']/VALUE]]></XPATH>
      </FIELD>
      <FIELD type="AdditionalFields" label="Expedido_CC" source-type="AdditionalFields">
        <TAG><![CDATA[#PRIMEIROREGISTO:CA:Expedido_CC#]]></TAG>
        <VALUE><![CDATA[#PRIMEIROREGISTO:CA:Expedido_CC#]]></VALUE>
        <XPATH><![CDATA[/CARD/FIELDS/FIELD[NAME='Expedido_CC']/VALUE]]></XPATH>
      </FIELD>
      <FIELD type="AdditionalFields" label="Resp_Processo" source-type="AdditionalFields">
        <TAG><![CDATA[#PRIMEIROREGISTO:CA:Resp_Processo#]]></TAG>
        <VALUE><![CDATA[#PRIMEIROREGISTO:CA:Resp_Processo#]]></VALUE>
        <XPATH><![CDATA[/CARD/FIELDS/FIELD[NAME='Resp_Processo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Entidade" type="DistributionFirstProcessTemplate_ProcessEntity">
      <FIELD label="Nome">
        <TAG><![CDATA[#PRIMEIROPROCESSO:ENTIDADE:NOME#]]></TAG>
        <VALUE><![CDATA[#PRIMEROPROCESSO:ENTIDADE:NOME#]]></VALUE>
        <XPATH><![CDATA[/PROCESS/ENTITIES/ENTITY[TYPE='P']/NAME]]></XPATH>
      </FIELD>
      <FIELD label="Organização">
        <TAG><![CDATA[#PRIMEIROPROCESSO:ENTIDADE:ORGANIZAÇÃO#]]></TAG>
        <VALUE><![CDATA[#PRIMEROPROCESSO:ENTIDADE:ORGANIZAÇÃO#]]></VALUE>
        <XPATH><![CDATA[/PROCESS/ENTITIES/ENTITY[TYPE='P']/ORGANIZATION]]></XPATH>
      </FIELD>
      <FIELD label="Email">
        <TAG><![CDATA[#PRIMEIROPROCESSO:ENTIDADE:EMAIL#]]></TAG>
        <VALUE><![CDATA[#PRIMEROPROCESSO:ENTIDADE:EMAIL#]]></VALUE>
        <XPATH><![CDATA[/PROCESS/ENTITIES/ENTITY[TYPE='P']/EMAIL]]></XPATH>
      </FIELD>
      <FIELD type="EntityFields" label="Tratamento" source-type="EntityFields">
        <TAG><![CDATA[#PRIMEIROPROCESSO:ENTIDADE:Tratamento#]]></TAG>
        <VALUE><![CDATA[#PRIMEROPROCESSO:ENTIDADE:Tratamento#]]></VALUE>
        <XPATH><![CDATA[/PROCESS/ENTITIES/ENTITY[TYPE='P']/PROPERTIES/PROPERTY[NAME='Tratamento']/VALUE]]></XPATH>
      </FIELD>
      <FIELD type="EntityFields" label="Título" source-type="EntityFields">
        <TAG><![CDATA[#PRIMEIROPROCESSO:ENTIDADE:Título#]]></TAG>
        <VALUE><![CDATA[#PRIMEROPROCESSO:ENTIDADE:Título#]]></VALUE>
        <XPATH><![CDATA[/PROCESS/ENTITIES/ENTITY[TYPE='P']/PROPERTIES/PROPERTY[NAME='Título']/VALUE]]></XPATH>
      </FIELD>
      <FIELD type="EntityFields" label="Cargo" source-type="EntityFields">
        <TAG><![CDATA[#PRIMEIROPROCESSO:ENTIDADE:Cargo#]]></TAG>
        <VALUE><![CDATA[#PRIMEROPROCESSO:ENTIDADE:Cargo#]]></VALUE>
        <XPATH><![CDATA[/PROCESS/ENTITIES/ENTITY[TYPE='P']/PROPERTIES/PROPERTY[NAME='Cargo']/VALUE]]></XPATH>
      </FIELD>
      <FIELD type="EntityFields" label="Telefone" source-type="EntityFields">
        <TAG><![CDATA[#PRIMEIROPROCESSO:ENTIDADE:Telefone#]]></TAG>
        <VALUE><![CDATA[#PRIMEROPROCESSO:ENTIDADE:Telefone#]]></VALUE>
        <XPATH><![CDATA[/PROCESS/ENTITIES/ENTITY[TYPE='P']/PROPERTIES/PROPERTY[NAME='Telefone']/VALUE]]></XPATH>
      </FIELD>
      <FIELD type="EntityFields" label="Fax" source-type="EntityFields">
        <TAG><![CDATA[#PRIMEIROPROCESSO:ENTIDADE:Fax#]]></TAG>
        <VALUE><![CDATA[#PRIMEROPROCESSO:ENTIDADE:Fax#]]></VALUE>
        <XPATH><![CDATA[/PROCESS/ENTITIES/ENTITY[TYPE='P']/PROPERTIES/PROPERTY[NAME='Fax']/VALUE]]></XPATH>
      </FIELD>
      <FIELD type="EntityFields" label="Telemóvel" source-type="EntityFields">
        <TAG><![CDATA[#PRIMEIROPROCESSO:ENTIDADE:Telemóvel#]]></TAG>
        <VALUE><![CDATA[#PRIMEROPROCESSO:ENTIDADE:Telemóvel#]]></VALUE>
        <XPATH><![CDATA[/PROCESS/ENTITIES/ENTITY[TYPE='P']/PROPERTIES/PROPERTY[NAME='Telemóvel']/VALUE]]></XPATH>
      </FIELD>
      <FIELD type="EntityFields" label="Morada" source-type="EntityFields">
        <TAG><![CDATA[#PRIMEIROPROCESSO:ENTIDADE:Morada#]]></TAG>
        <VALUE><![CDATA[#PRIMEROPROCESSO:ENTIDADE:Morada#]]></VALUE>
        <XPATH><![CDATA[/PROCESS/ENTITIES/ENTITY[TYPE='P']/PROPERTIES/PROPERTY[NAME='Morada']/VALUE]]></XPATH>
      </FIELD>
      <FIELD type="EntityFields" label="Localidade" source-type="EntityFields">
        <TAG><![CDATA[#PRIMEIROPROCESSO:ENTIDADE:Localidade#]]></TAG>
        <VALUE><![CDATA[#PRIMEROPROCESSO:ENTIDADE:Localidade#]]></VALUE>
        <XPATH><![CDATA[/PROCESS/ENTITIES/ENTITY[TYPE='P']/PROPERTIES/PROPERTY[NAME='Localidade']/VALUE]]></XPATH>
      </FIELD>
      <FIELD type="EntityFields" label="Codigo_Postal" source-type="EntityFields">
        <TAG><![CDATA[#PRIMEIROPROCESSO:ENTIDADE:Codigo_Postal#]]></TAG>
        <VALUE><![CDATA[#PRIMEROPROCESSO:ENTIDADE:Codigo_Postal#]]></VALUE>
        <XPATH><![CDATA[/PROCESS/ENTITIES/ENTITY[TYPE='P']/PROPERTIES/PROPERTY[NAME='Codigo_Postal']/VALUE]]></XPATH>
      </FIELD>
      <FIELD type="EntityFields" label="País" source-type="EntityFields">
        <TAG><![CDATA[#PRIMEIROPROCESSO:ENTIDADE:País#]]></TAG>
        <VALUE><![CDATA[#PRIMEROPROCESSO:ENTIDADE:País#]]></VALUE>
        <XPATH><![CDATA[/PROCESS/ENTITIES/ENTITY[TYPE='P']/PROPERTIES/PROPERTY[NAME='País']/VALUE]]></XPATH>
      </FIELD>
      <FIELD type="EntityFields" label="HomePage" source-type="EntityFields">
        <TAG><![CDATA[#PRIMEIROPROCESSO:ENTIDADE:HomePage#]]></TAG>
        <VALUE><![CDATA[#PRIMEROPROCESSO:ENTIDADE:HomePage#]]></VALUE>
        <XPATH><![CDATA[/PROCESS/ENTITIES/ENTITY[TYPE='P']/PROPERTIES/PROPERTY[NAME='HomePage']/VALUE]]></XPATH>
      </FIELD>
      <FIELD type="EntityFields" label="Notas" source-type="EntityFields">
        <TAG><![CDATA[#PRIMEIROPROCESSO:ENTIDADE:Notas#]]></TAG>
        <VALUE><![CDATA[#PRIMEROPROCESSO:ENTIDADE:Notas#]]></VALUE>
        <XPATH><![CDATA[/PROCESS/ENTITIES/ENTITY[TYPE='P']/PROPERTIES/PROPERTY[NAME='Notas']/VALUE]]></XPATH>
      </FIELD>
      <FIELD type="EntityFields" label="NIF" source-type="EntityFields">
        <TAG><![CDATA[#PRIMEIROPROCESSO:ENTIDADE:NIF#]]></TAG>
        <VALUE><![CDATA[#PRIMEROPROCESSO:ENTIDADE:NIF#]]></VALUE>
        <XPATH><![CDATA[/PROCESS/ENTITIES/ENTITY[TYPE='P']/PROPERTIES/PROPERTY[NAME='NIF']/VALUE]]></XPATH>
      </FIELD>
    </NODE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Carreira" source-type="AdditionalFields">
        <TAG><![CDATA[#PRIMEIROPROCESSO:CA:Carreira#]]></TAG>
        <VALUE><![CDATA[#PRIMEIROPROCESSO:CA:Carreira#]]></VALUE>
        <XPATH><![CDATA[/CARD/FIELDS/FIELD[NAME='Carreira']/VALUE]]></XPATH>
      </FIELD>
      <FIELD type="AdditionalFields" label="PAP_DSF" source-type="AdditionalFields">
        <TAG><![CDATA[#PRIMEIROPROCESSO:CA:PAP_DSF#]]></TAG>
        <VALUE><![CDATA[#PRIMEIROPROCESSO:CA:PAP_DSF#]]></VALUE>
        <XPATH><![CDATA[/CARD/FIELDS/FIELD[NAME='PAP_DSF']/VALUE]]></XPATH>
      </FIELD>
      <FIELD type="AdditionalFields" label="DataPagamento" source-type="AdditionalFields">
        <TAG><![CDATA[#PRIMEIROPROCESSO:CA:DataPagamento#]]></TAG>
        <VALUE><![CDATA[#PRIMEIROPROCESSO:CA:DataPagamento#]]></VALUE>
        <XPATH><![CDATA[/CARD/FIELDS/FIELD[NAME='DataPagamento']/VALUE]]></XPATH>
      </FIELD>
      <FIELD type="AdditionalFields" label="Comarca" source-type="AdditionalFields">
        <TAG><![CDATA[#PRIMEIROPROCESSO:CA:Comarca#]]></TAG>
        <VALUE><![CDATA[#PRIMEIROPROCESSO:CA:Comarca#]]></VALUE>
        <XPATH><![CDATA[/CARD/FIELDS/FIELD[NAME='Comarca']/VALUE]]></XPATH>
      </FIELD>
      <FIELD type="AdditionalFields" label="Edifício" source-type="AdditionalFields">
        <TAG><![CDATA[#PRIMEIROPROCESSO:CA:Edifício#]]></TAG>
        <VALUE><![CDATA[#PRIMEIROPROCESSO:CA:Edifício#]]></VALUE>
        <XPATH><![CDATA[/CARD/FIELDS/FIELD[NAME='Edifício']/VALUE]]></XPATH>
      </FIELD>
      <FIELD type="AdditionalFields" label="Expedido" source-type="AdditionalFields">
        <TAG><![CDATA[#PRIMEIROPROCESSO:CA:Expedido#]]></TAG>
        <VALUE><![CDATA[#PRIMEIROPROCESSO:CA:Expedido#]]></VALUE>
        <XPATH><![CDATA[/CARD/FIELDS/FIELD[NAME='Expedido']/VALUE]]></XPATH>
      </FIELD>
      <FIELD type="AdditionalFields" label="UnidadeOrganica" source-type="AdditionalFields">
        <TAG><![CDATA[#PRIMEIROPROCESSO:CA:UnidadeOrganica#]]></TAG>
        <VALUE><![CDATA[#PRIMEIROPROCESSO:CA:UnidadeOrganica#]]></VALUE>
        <XPATH><![CDATA[/CARD/FIELDS/FIELD[NAME='UnidadeOrganica']/VALUE]]></XPATH>
      </FIELD>
      <FIELD type="AdditionalFields" label="NIF" source-type="AdditionalFields">
        <TAG><![CDATA[#PRIMEIROPROCESSO:CA:NIF#]]></TAG>
        <VALUE><![CDATA[#PRIMEIROPROCESSO:CA:NIF#]]></VALUE>
        <XPATH><![CDATA[/CARD/FIELDS/FIELD[NAME='NIF']/VALUE]]></XPATH>
      </FIELD>
      <FIELD type="AdditionalFields" label="LocalArquivo" source-type="AdditionalFields">
        <TAG><![CDATA[#PRIMEIROPROCESSO:CA:LocalArquivo#]]></TAG>
        <VALUE><![CDATA[#PRIMEIROPROCESSO:CA:LocalArquivo#]]></VALUE>
        <XPATH><![CDATA[/CARD/FIELDS/FIELD[NAME='LocalArquivo']/VALUE]]></XPATH>
      </FIELD>
      <FIELD type="AdditionalFields" label="N_Mec" source-type="AdditionalFields">
        <TAG><![CDATA[#PRIMEIROPROCESSO:CA:N_Mec#]]></TAG>
        <VALUE><![CDATA[#PRIMEIROPROCESSO:CA:N_Mec#]]></VALUE>
        <XPATH><![CDATA[/CARD/FIELDS/FIELD[NAME='N_Mec']/VALUE]]></XPATH>
      </FIELD>
      <FIELD type="AdditionalFields" label="PI" source-type="AdditionalFields">
        <TAG><![CDATA[#PRIMEIROPROCESSO:CA:PI#]]></TAG>
        <VALUE><![CDATA[#PRIMEIROPROCESSO:CA:PI#]]></VALUE>
        <XPATH><![CDATA[/CARD/FIELDS/FIELD[NAME='PI']/VALUE]]></XPATH>
      </FIELD>
      <FIELD type="AdditionalFields" label="Expedido_CC" source-type="AdditionalFields">
        <TAG><![CDATA[#PRIMEIROPROCESSO:CA:Expedido_CC#]]></TAG>
        <VALUE><![CDATA[#PRIMEIROPROCESSO:CA:Expedido_CC#]]></VALUE>
        <XPATH><![CDATA[/CARD/FIELDS/FIELD[NAME='Expedido_CC']/VALUE]]></XPATH>
      </FIELD>
      <FIELD type="AdditionalFields" label="Resp_Processo" source-type="AdditionalFields">
        <TAG><![CDATA[#PRIMEIROPROCESSO:CA:Resp_Processo#]]></TAG>
        <VALUE><![CDATA[#PRIMEIROPROCESSO:CA:Resp_Processo#]]></VALUE>
        <XPATH><![CDATA[/CARD/FIELDS/FIELD[NAME='Resp_Processo']/VALUE]]></XPATH>
      </FIELD>
    </NODE>
  </NODE>
  <NODE label="Distribuição" type="Distribution" source-type="DistributionTemplate" replaceValue="false">
    <FIELD label="Código">
      <TAG><![CDATA[#DISTRIBUICAO:CODIGO#]]></TAG>
      <VALUE><![CDATA[#DISTRIBUICAO:CODIGO#]]></VALUE>
      <XPATH/>
    </FIELD>
    <FIELD label="Tipo de Distribuição">
      <TAG><![CDATA[#DISTRIBUICAO:TIPO#]]></TAG>
      <VALUE><![CDATA[#DISTRIBUICAO:TIPO#]]></VALUE>
      <XPATH/>
    </FIELD>
    <FIELD label="Assunto">
      <TAG><![CDATA[#DISTRIBUICAO:ASSUNTO#]]></TAG>
      <VALUE><![CDATA[#DISTRIBUICAO:ASSUNTO#]]></VALUE>
      <XPATH/>
    </FIELD>
    <FIELD label="Observações">
      <TAG><![CDATA[#DISTRIBUICAO:OBSERVACOES#]]></TAG>
      <VALUE><![CDATA[#DISTRIBUICAO:OBSERVACOES#]]></VALUE>
      <XPATH/>
    </FIELD>
    <FIELD label="Originador">
      <TAG><![CDATA[#DISTRIBUICAO:ORIGINADOR#]]></TAG>
      <VALUE><![CDATA[#DISTRIBUICAO:ORIGINADOR#]]></VALUE>
      <XPATH/>
    </FIELD>
    <NODE label="Etapas" type="Distribution_StagesTemplate">
      <NODE label="Primeira Etapa" type="Distribution_StagesTemplate_FirstStageTemplate">
        <FIELD label="Ordem">
          <TAG><![CDATA[#DISTRIBUICAO:PRIMEIRAETAPA:ORDEM#]]></TAG>
          <VALUE><![CDATA[#DISTRIBUICAO:PRIMEIRAETAPA:ORDEM#]]></VALUE>
          <XPATH/>
        </FIELD>
        <FIELD label="Categoria de Credenciação">
          <TAG><![CDATA[#DISTRIBUICAO:PRIMEIRAETAPA:CATEGORIACREDENCIACAO#]]></TAG>
          <VALUE><![CDATA[#DISTRIBUICAO:PRIMEIRAETAPA:CATEGORIACREDENCIACAO#]]></VALUE>
          <XPATH/>
        </FIELD>
        <FIELD label="Nome">
          <TAG><![CDATA[#DISTRIBUICAO:PRIMEIRAETAPA:NOME#]]></TAG>
          <VALUE><![CDATA[#DISTRIBUICAO:PRIMEIRAETAPA:NOME#]]></VALUE>
          <XPATH/>
        </FIELD>
        <FIELD label="Fase">
          <TAG><![CDATA[#DISTRIBUICAO:PRIMEIRAETAPA:FASE#]]></TAG>
          <VALUE><![CDATA[#DISTRIBUICAO:PRIMEIRAETAPA:FASE#]]></VALUE>
          <XPATH/>
        </FIELD>
        <FIELD label="Descrição">
          <TAG><![CDATA[#DISTRIBUICAO:PRIMEIRAETAPA:DESCRICAO#]]></TAG>
          <VALUE><![CDATA[#DISTRIBUICAO:PRIMEIRAETAPA:DESCRICAO#]]></VALUE>
          <XPATH/>
        </FIELD>
        <FIELD label="Percurso">
          <TAG><![CDATA[#DISTRIBUICAO:PRIMEIRAETAPA:PERCURSO#]]></TAG>
          <VALUE><![CDATA[#DISTRIBUICAO:PRIMEIRAETAPA:PERCURSO#]]></VALUE>
          <XPATH/>
        </FIELD>
        <FIELD label="Empresa">
          <TAG><![CDATA[#DISTRIBUICAO:PRIMEIRAETAPA:EMPRESA#]]></TAG>
          <VALUE><![CDATA[#DISTRIBUICAO:PRIMEIRAETAPA:EMPRESA#]]></VALUE>
          <XPATH/>
        </FIELD>
        <FIELD label="Estado">
          <TAG><![CDATA[#DISTRIBUICAO:PRIMEIRAETAPA:ESTADO#]]></TAG>
          <VALUE><![CDATA[#DISTRIBUICAO:PRIMEIRAETAPA:ESTADO#]]></VALUE>
          <XPATH/>
        </FIELD>
        <FIELD label="Assinado">
          <TAG><![CDATA[#DISTRIBUICAO:PRIMEIRAETAPA:ASSINADA#]]></TAG>
          <VALUE><![CDATA[#DISTRIBUICAO:PRIMEIRAETAPA:ASSINADA#]]></VALUE>
          <XPATH/>
        </FIELD>
        <FIELD label="Data de Leitura">
          <TAG><![CDATA[#DISTRIBUICAO:PRIMEIRAETAPA:DATALEITURA#]]></TAG>
          <VALUE><![CDATA[#DISTRIBUICAO:PRIMEIRAETAPA:DATALEITURA#]]></VALUE>
          <XPATH/>
        </FIELD>
        <FIELD label="Data de Envio">
          <TAG><![CDATA[#DISTRIBUICAO:PRIMEIRAETAPA:DATAENVIO#]]></TAG>
          <VALUE><![CDATA[#DISTRIBUICAO:PRIMEIRAETAPA:DATAENVIO#]]></VALUE>
          <XPATH/>
        </FIELD>
        <FIELD label="Interviniente">
          <TAG><![CDATA[#DISTRIBUICAO:PRIMEIRAETAPA:INTERVINIENTE#]]></TAG>
          <VALUE><![CDATA[#DISTRIBUICAO:PRIMEIRAETAPA:INTERVINIENTE#]]></VALUE>
          <XPATH/>
        </FIELD>
        <FIELD label="Executante">
          <TAG><![CDATA[#DISTRIBUICAO:PRIMEIRAETAPA:EXECUTANTE#]]></TAG>
          <VALUE><![CDATA[#DISTRIBUICAO:PRIMEIRAETAPA:EXECUTANTE#]]></VALUE>
          <XPATH/>
        </FIELD>
        <FIELD label="Tipo de Despacho">
          <TAG><![CDATA[#DISTRIBUICAO:PRIMEIRAETAPA:TIPODESPACHO#]]></TAG>
          <VALUE><![CDATA[#DISTRIBUICAO:PRIMEIRAETAPA:TIPODESPACHO#]]></VALUE>
          <XPATH/>
        </FIELD>
        <FIELD label="Despacho">
          <TAG><![CDATA[#DISTRIBUICAO:PRIMEIRAETAPA:DESPACHO#]]></TAG>
          <VALUE><![CDATA[#DISTRIBUICAO:PRIMEIRAETAPA:DESPACHO#]]></VALUE>
          <XPATH/>
        </FIELD>
        <NODE label="Campos Adicionais..." isWindowSelector="true">
          <FIELD type="AdditionalFields" label="Custom_string" source-type="AdditionalFields">
            <TAG><![CDATA[#DISTRIBUICAO:PRIMEIRAETAPA:CA:Custom_string#]]></TAG>
            <VALUE><![CDATA[#DISTRIBUICAO:PRIMEIRAETAPA:CA:Custom_string#]]></VALUE>
            <XPATH><![CDATA[/DISTRIBUTION/FIRSTSTAGE/FIELDS/FIELD[NAME='Custom_string']/VALUE]]></XPATH>
          </FIELD>
          <FIELD type="AdditionalFields" label="Custom_data" source-type="AdditionalFields">
            <TAG><![CDATA[#DISTRIBUICAO:PRIMEIRAETAPA:CA:Custom_data#]]></TAG>
            <VALUE><![CDATA[#DISTRIBUICAO:PRIMEIRAETAPA:CA:Custom_data#]]></VALUE>
            <XPATH><![CDATA[/DISTRIBUTION/FIRSTSTAGE/FIELDS/FIELD[NAME='Custom_data']/VALUE]]></XPATH>
          </FIELD>
          <FIELD type="AdditionalFields" label="Custom_num" source-type="AdditionalFields">
            <TAG><![CDATA[#DISTRIBUICAO:PRIMEIRAETAPA:CA:Custom_num#]]></TAG>
            <VALUE><![CDATA[#DISTRIBUICAO:PRIMEIRAETAPA:CA:Custom_num#]]></VALUE>
            <XPATH><![CDATA[/DISTRIBUTION/FIRSTSTAGE/FIELDS/FIELD[NAME='Custom_num']/VALUE]]></XPATH>
          </FIELD>
          <FIELD type="AdditionalFields" label="Custom_bool" source-type="AdditionalFields">
            <TAG><![CDATA[#DISTRIBUICAO:PRIMEIRAETAPA:CA:Custom_bool#]]></TAG>
            <VALUE><![CDATA[#DISTRIBUICAO:PRIMEIRAETAPA:CA:Custom_bool#]]></VALUE>
            <XPATH><![CDATA[/DISTRIBUTION/FIRSTSTAGE/FIELDS/FIELD[NAME='Custom_bool']/VALUE]]></XPATH>
          </FIELD>
          <FIELD type="AdditionalFields" label="Custom_list" source-type="AdditionalFields">
            <TAG><![CDATA[#DISTRIBUICAO:PRIMEIRAETAPA:CA:Custom_list#]]></TAG>
            <VALUE><![CDATA[#DISTRIBUICAO:PRIMEIRAETAPA:CA:Custom_list#]]></VALUE>
            <XPATH><![CDATA[/DISTRIBUTION/FIRSTSTAGE/FIELDS/FIELD[NAME='Custom_list']/VALUE]]></XPATH>
          </FIELD>
          <FIELD type="AdditionalFields" label="Carreira" source-type="AdditionalFields">
            <TAG><![CDATA[#DISTRIBUICAO:PRIMEIRAETAPA:CA:Carreira#]]></TAG>
            <VALUE><![CDATA[#DISTRIBUICAO:PRIMEIRAETAPA:CA:Carreira#]]></VALUE>
            <XPATH><![CDATA[/DISTRIBUTION/FIRSTSTAGE/FIELDS/FIELD[NAME='Carreira']/VALUE]]></XPATH>
          </FIELD>
          <FIELD type="AdditionalFields" label="PAP_DSF" source-type="AdditionalFields">
            <TAG><![CDATA[#DISTRIBUICAO:PRIMEIRAETAPA:CA:PAP_DSF#]]></TAG>
            <VALUE><![CDATA[#DISTRIBUICAO:PRIMEIRAETAPA:CA:PAP_DSF#]]></VALUE>
            <XPATH><![CDATA[/DISTRIBUTION/FIRSTSTAGE/FIELDS/FIELD[NAME='PAP_DSF']/VALUE]]></XPATH>
          </FIELD>
          <FIELD type="AdditionalFields" label="DataPagamento" source-type="AdditionalFields">
            <TAG><![CDATA[#DISTRIBUICAO:PRIMEIRAETAPA:CA:DataPagamento#]]></TAG>
            <VALUE><![CDATA[#DISTRIBUICAO:PRIMEIRAETAPA:CA:DataPagamento#]]></VALUE>
            <XPATH><![CDATA[/DISTRIBUTION/FIRSTSTAGE/FIELDS/FIELD[NAME='DataPagamento']/VALUE]]></XPATH>
          </FIELD>
          <FIELD type="AdditionalFields" label="Comarca" source-type="AdditionalFields">
            <TAG><![CDATA[#DISTRIBUICAO:PRIMEIRAETAPA:CA:Comarca#]]></TAG>
            <VALUE><![CDATA[#DISTRIBUICAO:PRIMEIRAETAPA:CA:Comarca#]]></VALUE>
            <XPATH><![CDATA[/DISTRIBUTION/FIRSTSTAGE/FIELDS/FIELD[NAME='Comarca']/VALUE]]></XPATH>
          </FIELD>
          <FIELD type="AdditionalFields" label="Edifício" source-type="AdditionalFields">
            <TAG><![CDATA[#DISTRIBUICAO:PRIMEIRAETAPA:CA:Edifício#]]></TAG>
            <VALUE><![CDATA[#DISTRIBUICAO:PRIMEIRAETAPA:CA:Edifício#]]></VALUE>
            <XPATH><![CDATA[/DISTRIBUTION/FIRSTSTAGE/FIELDS/FIELD[NAME='Edifício']/VALUE]]></XPATH>
          </FIELD>
          <FIELD type="AdditionalFields" label="Expedido" source-type="AdditionalFields">
            <TAG><![CDATA[#DISTRIBUICAO:PRIMEIRAETAPA:CA:Expedido#]]></TAG>
            <VALUE><![CDATA[#DISTRIBUICAO:PRIMEIRAETAPA:CA:Expedido#]]></VALUE>
            <XPATH><![CDATA[/DISTRIBUTION/FIRSTSTAGE/FIELDS/FIELD[NAME='Expedido']/VALUE]]></XPATH>
          </FIELD>
          <FIELD type="AdditionalFields" label="UnidadeOrganica" source-type="AdditionalFields">
            <TAG><![CDATA[#DISTRIBUICAO:PRIMEIRAETAPA:CA:UnidadeOrganica#]]></TAG>
            <VALUE><![CDATA[#DISTRIBUICAO:PRIMEIRAETAPA:CA:UnidadeOrganica#]]></VALUE>
            <XPATH><![CDATA[/DISTRIBUTION/FIRSTSTAGE/FIELDS/FIELD[NAME='UnidadeOrganica']/VALUE]]></XPATH>
          </FIELD>
          <FIELD type="AdditionalFields" label="NIF" source-type="AdditionalFields">
            <TAG><![CDATA[#DISTRIBUICAO:PRIMEIRAETAPA:CA:NIF#]]></TAG>
            <VALUE><![CDATA[#DISTRIBUICAO:PRIMEIRAETAPA:CA:NIF#]]></VALUE>
            <XPATH><![CDATA[/DISTRIBUTION/FIRSTSTAGE/FIELDS/FIELD[NAME='NIF']/VALUE]]></XPATH>
          </FIELD>
          <FIELD type="AdditionalFields" label="LocalArquivo" source-type="AdditionalFields">
            <TAG><![CDATA[#DISTRIBUICAO:PRIMEIRAETAPA:CA:LocalArquivo#]]></TAG>
            <VALUE><![CDATA[#DISTRIBUICAO:PRIMEIRAETAPA:CA:LocalArquivo#]]></VALUE>
            <XPATH><![CDATA[/DISTRIBUTION/FIRSTSTAGE/FIELDS/FIELD[NAME='LocalArquivo']/VALUE]]></XPATH>
          </FIELD>
          <FIELD type="AdditionalFields" label="N_Mec" source-type="AdditionalFields">
            <TAG><![CDATA[#DISTRIBUICAO:PRIMEIRAETAPA:CA:N_Mec#]]></TAG>
            <VALUE><![CDATA[#DISTRIBUICAO:PRIMEIRAETAPA:CA:N_Mec#]]></VALUE>
            <XPATH><![CDATA[/DISTRIBUTION/FIRSTSTAGE/FIELDS/FIELD[NAME='N_Mec']/VALUE]]></XPATH>
          </FIELD>
          <FIELD type="AdditionalFields" label="PI" source-type="AdditionalFields">
            <TAG><![CDATA[#DISTRIBUICAO:PRIMEIRAETAPA:CA:PI#]]></TAG>
            <VALUE><![CDATA[#DISTRIBUICAO:PRIMEIRAETAPA:CA:PI#]]></VALUE>
            <XPATH><![CDATA[/DISTRIBUTION/FIRSTSTAGE/FIELDS/FIELD[NAME='PI']/VALUE]]></XPATH>
          </FIELD>
          <FIELD type="AdditionalFields" label="Expedido_CC" source-type="AdditionalFields">
            <TAG><![CDATA[#DISTRIBUICAO:PRIMEIRAETAPA:CA:Expedido_CC#]]></TAG>
            <VALUE><![CDATA[#DISTRIBUICAO:PRIMEIRAETAPA:CA:Expedido_CC#]]></VALUE>
            <XPATH><![CDATA[/DISTRIBUTION/FIRSTSTAGE/FIELDS/FIELD[NAME='Expedido_CC']/VALUE]]></XPATH>
          </FIELD>
          <FIELD type="AdditionalFields" label="Resp_Processo" source-type="AdditionalFields">
            <TAG><![CDATA[#DISTRIBUICAO:PRIMEIRAETAPA:CA:Resp_Processo#]]></TAG>
            <VALUE><![CDATA[#DISTRIBUICAO:PRIMEIRAETAPA:CA:Resp_Processo#]]></VALUE>
            <XPATH><![CDATA[/DISTRIBUTION/FIRSTSTAGE/FIELDS/FIELD[NAME='Resp_Processo']/VALUE]]></XPATH>
          </FIELD>
        </NODE>
      </NODE>
      <NODE label="Etapa Anterior" type="Distribution_StagesTemplate_PreviousStageTemplate">
        <FIELD label="Ordem">
          <TAG><![CDATA[#DISTRIBUICAO:ETAPAANTERIOR:ORDEM#]]></TAG>
          <VALUE><![CDATA[#DISTRIBUICAO:ETAPAANTERIOR:ORDEM#]]></VALUE>
          <XPATH/>
        </FIELD>
        <FIELD label="Categoria de Credenciação">
          <TAG><![CDATA[#DISTRIBUICAO:ETAPAANTERIOR:CATEGORIACREDENCIACAO#]]></TAG>
          <VALUE><![CDATA[#DISTRIBUICAO:ETAPAANTERIOR:CATEGORIACREDENCIACAO#]]></VALUE>
          <XPATH/>
        </FIELD>
        <FIELD label="Nome">
          <TAG><![CDATA[#DISTRIBUICAO:ETAPAANTERIOR:NOME#]]></TAG>
          <VALUE><![CDATA[#DISTRIBUICAO:ETAPAANTERIOR:NOME#]]></VALUE>
          <XPATH/>
        </FIELD>
        <FIELD label="Fase">
          <TAG><![CDATA[#DISTRIBUICAO:ETAPAANTERIOR:FASE#]]></TAG>
          <VALUE><![CDATA[#DISTRIBUICAO:ETAPAANTERIOR:FASE#]]></VALUE>
          <XPATH/>
        </FIELD>
        <FIELD label="Descrição">
          <TAG><![CDATA[#DISTRIBUICAO:ETAPAANTERIOR:DESCRICAO#]]></TAG>
          <VALUE><![CDATA[#DISTRIBUICAO:ETAPAANTERIOR:DESCRICAO#]]></VALUE>
          <XPATH/>
        </FIELD>
        <FIELD label="Percurso">
          <TAG><![CDATA[#DISTRIBUICAO:ETAPAANTERIOR:PERCURSO#]]></TAG>
          <VALUE><![CDATA[#DISTRIBUICAO:ETAPAANTERIOR:PERCURSO#]]></VALUE>
          <XPATH/>
        </FIELD>
        <FIELD label="Empresa">
          <TAG><![CDATA[#DISTRIBUICAO:ETAPAANTERIOR:EMPRESA#]]></TAG>
          <VALUE><![CDATA[#DISTRIBUICAO:ETAPAANTERIOR:EMPRESA#]]></VALUE>
          <XPATH/>
        </FIELD>
        <FIELD label="Estado">
          <TAG><![CDATA[#DISTRIBUICAO:ETAPAANTERIOR:ESTADO#]]></TAG>
          <VALUE><![CDATA[#DISTRIBUICAO:ETAPAANTERIOR:ESTADO#]]></VALUE>
          <XPATH/>
        </FIELD>
        <FIELD label="Assinado">
          <TAG><![CDATA[#DISTRIBUICAO:ETAPAANTERIOR:ASSINADA#]]></TAG>
          <VALUE><![CDATA[#DISTRIBUICAO:ETAPAANTERIOR:ASSINADA#]]></VALUE>
          <XPATH/>
        </FIELD>
        <FIELD label="Data de Leitura">
          <TAG><![CDATA[#DISTRIBUICAO:ETAPAANTERIOR:DATALEITURA#]]></TAG>
          <VALUE><![CDATA[#DISTRIBUICAO:ETAPAANTERIOR:DATALEITURA#]]></VALUE>
          <XPATH/>
        </FIELD>
        <FIELD label="Data de Envio">
          <TAG><![CDATA[#DISTRIBUICAO:ETAPAANTERIOR:DATAENVIO#]]></TAG>
          <VALUE><![CDATA[#DISTRIBUICAO:ETAPAANTERIOR:DATAENVIO#]]></VALUE>
          <XPATH/>
        </FIELD>
        <FIELD label="Interviniente">
          <TAG><![CDATA[#DISTRIBUICAO:ETAPAANTERIOR:INTERVINIENTE#]]></TAG>
          <VALUE><![CDATA[#DISTRIBUICAO:ETAPAANTERIOR:INTERVINIENTE#]]></VALUE>
          <XPATH/>
        </FIELD>
        <FIELD label="Executante">
          <TAG><![CDATA[#DISTRIBUICAO:ETAPAANTERIOR:EXECUTANTE#]]></TAG>
          <VALUE><![CDATA[#DISTRIBUICAO:ETAPAANTERIOR:EXECUTANTE#]]></VALUE>
          <XPATH/>
        </FIELD>
        <FIELD label="Tipo de Despacho">
          <TAG><![CDATA[#DISTRIBUICAO:ETAPAANTERIOR:TIPODESPACHO#]]></TAG>
          <VALUE><![CDATA[#DISTRIBUICAO:ETAPAANTERIOR:TIPODESPACHO#]]></VALUE>
          <XPATH/>
        </FIELD>
        <FIELD label="Despacho">
          <TAG><![CDATA[#DISTRIBUICAO:ETAPAANTERIOR:DESPACHO#]]></TAG>
          <VALUE><![CDATA[#DISTRIBUICAO:ETAPAANTERIOR:DESPACHO#]]></VALUE>
          <XPATH/>
        </FIELD>
        <NODE label="Campos Adicionais..." isWindowSelector="true">
          <FIELD type="AdditionalFields" label="Custom_string" source-type="AdditionalFields">
            <TAG><![CDATA[#DISTRIBUICAO:ETAPAANTERIOR:CA:Custom_string#]]></TAG>
            <VALUE><![CDATA[#DISTRIBUICAO:ETAPAANTERIOR:CA:Custom_string#]]></VALUE>
            <XPATH><![CDATA[/DISTRIBUTION/PREVIOUSSTAGE/FIELDS/FIELD[NAME='Custom_string']/VALUE]]></XPATH>
          </FIELD>
          <FIELD type="AdditionalFields" label="Custom_data" source-type="AdditionalFields">
            <TAG><![CDATA[#DISTRIBUICAO:ETAPAANTERIOR:CA:Custom_data#]]></TAG>
            <VALUE><![CDATA[#DISTRIBUICAO:ETAPAANTERIOR:CA:Custom_data#]]></VALUE>
            <XPATH><![CDATA[/DISTRIBUTION/PREVIOUSSTAGE/FIELDS/FIELD[NAME='Custom_data']/VALUE]]></XPATH>
          </FIELD>
          <FIELD type="AdditionalFields" label="Custom_num" source-type="AdditionalFields">
            <TAG><![CDATA[#DISTRIBUICAO:ETAPAANTERIOR:CA:Custom_num#]]></TAG>
            <VALUE><![CDATA[#DISTRIBUICAO:ETAPAANTERIOR:CA:Custom_num#]]></VALUE>
            <XPATH><![CDATA[/DISTRIBUTION/PREVIOUSSTAGE/FIELDS/FIELD[NAME='Custom_num']/VALUE]]></XPATH>
          </FIELD>
          <FIELD type="AdditionalFields" label="Custom_bool" source-type="AdditionalFields">
            <TAG><![CDATA[#DISTRIBUICAO:ETAPAANTERIOR:CA:Custom_bool#]]></TAG>
            <VALUE><![CDATA[#DISTRIBUICAO:ETAPAANTERIOR:CA:Custom_bool#]]></VALUE>
            <XPATH><![CDATA[/DISTRIBUTION/PREVIOUSSTAGE/FIELDS/FIELD[NAME='Custom_bool']/VALUE]]></XPATH>
          </FIELD>
          <FIELD type="AdditionalFields" label="Custom_list" source-type="AdditionalFields">
            <TAG><![CDATA[#DISTRIBUICAO:ETAPAANTERIOR:CA:Custom_list#]]></TAG>
            <VALUE><![CDATA[#DISTRIBUICAO:ETAPAANTERIOR:CA:Custom_list#]]></VALUE>
            <XPATH><![CDATA[/DISTRIBUTION/PREVIOUSSTAGE/FIELDS/FIELD[NAME='Custom_list']/VALUE]]></XPATH>
          </FIELD>
          <FIELD type="AdditionalFields" label="Carreira" source-type="AdditionalFields">
            <TAG><![CDATA[#DISTRIBUICAO:ETAPAANTERIOR:CA:Carreira#]]></TAG>
            <VALUE><![CDATA[#DISTRIBUICAO:ETAPAANTERIOR:CA:Carreira#]]></VALUE>
            <XPATH><![CDATA[/DISTRIBUTION/PREVIOUSSTAGE/FIELDS/FIELD[NAME='Carreira']/VALUE]]></XPATH>
          </FIELD>
          <FIELD type="AdditionalFields" label="PAP_DSF" source-type="AdditionalFields">
            <TAG><![CDATA[#DISTRIBUICAO:ETAPAANTERIOR:CA:PAP_DSF#]]></TAG>
            <VALUE><![CDATA[#DISTRIBUICAO:ETAPAANTERIOR:CA:PAP_DSF#]]></VALUE>
            <XPATH><![CDATA[/DISTRIBUTION/PREVIOUSSTAGE/FIELDS/FIELD[NAME='PAP_DSF']/VALUE]]></XPATH>
          </FIELD>
          <FIELD type="AdditionalFields" label="DataPagamento" source-type="AdditionalFields">
            <TAG><![CDATA[#DISTRIBUICAO:ETAPAANTERIOR:CA:DataPagamento#]]></TAG>
            <VALUE><![CDATA[#DISTRIBUICAO:ETAPAANTERIOR:CA:DataPagamento#]]></VALUE>
            <XPATH><![CDATA[/DISTRIBUTION/PREVIOUSSTAGE/FIELDS/FIELD[NAME='DataPagamento']/VALUE]]></XPATH>
          </FIELD>
          <FIELD type="AdditionalFields" label="Comarca" source-type="AdditionalFields">
            <TAG><![CDATA[#DISTRIBUICAO:ETAPAANTERIOR:CA:Comarca#]]></TAG>
            <VALUE><![CDATA[#DISTRIBUICAO:ETAPAANTERIOR:CA:Comarca#]]></VALUE>
            <XPATH><![CDATA[/DISTRIBUTION/PREVIOUSSTAGE/FIELDS/FIELD[NAME='Comarca']/VALUE]]></XPATH>
          </FIELD>
          <FIELD type="AdditionalFields" label="Edifício" source-type="AdditionalFields">
            <TAG><![CDATA[#DISTRIBUICAO:ETAPAANTERIOR:CA:Edifício#]]></TAG>
            <VALUE><![CDATA[#DISTRIBUICAO:ETAPAANTERIOR:CA:Edifício#]]></VALUE>
            <XPATH><![CDATA[/DISTRIBUTION/PREVIOUSSTAGE/FIELDS/FIELD[NAME='Edifício']/VALUE]]></XPATH>
          </FIELD>
          <FIELD type="AdditionalFields" label="Expedido" source-type="AdditionalFields">
            <TAG><![CDATA[#DISTRIBUICAO:ETAPAANTERIOR:CA:Expedido#]]></TAG>
            <VALUE><![CDATA[#DISTRIBUICAO:ETAPAANTERIOR:CA:Expedido#]]></VALUE>
            <XPATH><![CDATA[/DISTRIBUTION/PREVIOUSSTAGE/FIELDS/FIELD[NAME='Expedido']/VALUE]]></XPATH>
          </FIELD>
          <FIELD type="AdditionalFields" label="UnidadeOrganica" source-type="AdditionalFields">
            <TAG><![CDATA[#DISTRIBUICAO:ETAPAANTERIOR:CA:UnidadeOrganica#]]></TAG>
            <VALUE><![CDATA[#DISTRIBUICAO:ETAPAANTERIOR:CA:UnidadeOrganica#]]></VALUE>
            <XPATH><![CDATA[/DISTRIBUTION/PREVIOUSSTAGE/FIELDS/FIELD[NAME='UnidadeOrganica']/VALUE]]></XPATH>
          </FIELD>
          <FIELD type="AdditionalFields" label="NIF" source-type="AdditionalFields">
            <TAG><![CDATA[#DISTRIBUICAO:ETAPAANTERIOR:CA:NIF#]]></TAG>
            <VALUE><![CDATA[#DISTRIBUICAO:ETAPAANTERIOR:CA:NIF#]]></VALUE>
            <XPATH><![CDATA[/DISTRIBUTION/PREVIOUSSTAGE/FIELDS/FIELD[NAME='NIF']/VALUE]]></XPATH>
          </FIELD>
          <FIELD type="AdditionalFields" label="LocalArquivo" source-type="AdditionalFields">
            <TAG><![CDATA[#DISTRIBUICAO:ETAPAANTERIOR:CA:LocalArquivo#]]></TAG>
            <VALUE><![CDATA[#DISTRIBUICAO:ETAPAANTERIOR:CA:LocalArquivo#]]></VALUE>
            <XPATH><![CDATA[/DISTRIBUTION/PREVIOUSSTAGE/FIELDS/FIELD[NAME='LocalArquivo']/VALUE]]></XPATH>
          </FIELD>
          <FIELD type="AdditionalFields" label="N_Mec" source-type="AdditionalFields">
            <TAG><![CDATA[#DISTRIBUICAO:ETAPAANTERIOR:CA:N_Mec#]]></TAG>
            <VALUE><![CDATA[#DISTRIBUICAO:ETAPAANTERIOR:CA:N_Mec#]]></VALUE>
            <XPATH><![CDATA[/DISTRIBUTION/PREVIOUSSTAGE/FIELDS/FIELD[NAME='N_Mec']/VALUE]]></XPATH>
          </FIELD>
          <FIELD type="AdditionalFields" label="PI" source-type="AdditionalFields">
            <TAG><![CDATA[#DISTRIBUICAO:ETAPAANTERIOR:CA:PI#]]></TAG>
            <VALUE><![CDATA[#DISTRIBUICAO:ETAPAANTERIOR:CA:PI#]]></VALUE>
            <XPATH><![CDATA[/DISTRIBUTION/PREVIOUSSTAGE/FIELDS/FIELD[NAME='PI']/VALUE]]></XPATH>
          </FIELD>
          <FIELD type="AdditionalFields" label="Expedido_CC" source-type="AdditionalFields">
            <TAG><![CDATA[#DISTRIBUICAO:ETAPAANTERIOR:CA:Expedido_CC#]]></TAG>
            <VALUE><![CDATA[#DISTRIBUICAO:ETAPAANTERIOR:CA:Expedido_CC#]]></VALUE>
            <XPATH><![CDATA[/DISTRIBUTION/PREVIOUSSTAGE/FIELDS/FIELD[NAME='Expedido_CC']/VALUE]]></XPATH>
          </FIELD>
          <FIELD type="AdditionalFields" label="Resp_Processo" source-type="AdditionalFields">
            <TAG><![CDATA[#DISTRIBUICAO:ETAPAANTERIOR:CA:Resp_Processo#]]></TAG>
            <VALUE><![CDATA[#DISTRIBUICAO:ETAPAANTERIOR:CA:Resp_Processo#]]></VALUE>
            <XPATH><![CDATA[/DISTRIBUTION/PREVIOUSSTAGE/FIELDS/FIELD[NAME='Resp_Processo']/VALUE]]></XPATH>
          </FIELD>
        </NODE>
      </NODE>
      <NODE label="Etapa Atual" type="Distribution_StagesTemplate_CurrentStageTemplate">
        <FIELD label="Ordem">
          <TAG><![CDATA[#DISTRIBUICAO:ETAPAATUAL:ORDEM#]]></TAG>
          <VALUE><![CDATA[#DISTRIBUICAO:ETAPAATUAL:ORDEM#]]></VALUE>
          <XPATH/>
        </FIELD>
        <FIELD label="Categoria de Credenciação">
          <TAG><![CDATA[#DISTRIBUICAO:ETAPAATUAL:CATEGORIACREDENCIACAO#]]></TAG>
          <VALUE><![CDATA[#DISTRIBUICAO:ETAPAATUAL:CATEGORIACREDENCIACAO#]]></VALUE>
          <XPATH/>
        </FIELD>
        <FIELD label="Nome">
          <TAG><![CDATA[#DISTRIBUICAO:ETAPAATUAL:NOME#]]></TAG>
          <VALUE><![CDATA[#DISTRIBUICAO:ETAPAATUAL:NOME#]]></VALUE>
          <XPATH/>
        </FIELD>
        <FIELD label="Fase">
          <TAG><![CDATA[#DISTRIBUICAO:ETAPAATUAL:FASE#]]></TAG>
          <VALUE><![CDATA[#DISTRIBUICAO:ETAPAATUAL:FASE#]]></VALUE>
          <XPATH/>
        </FIELD>
        <FIELD label="Descrição">
          <TAG><![CDATA[#DISTRIBUICAO:ETAPAATUAL:DESCRICAO#]]></TAG>
          <VALUE><![CDATA[#DISTRIBUICAO:ETAPAATUAL:DESCRICAO#]]></VALUE>
          <XPATH/>
        </FIELD>
        <FIELD label="Percurso">
          <TAG><![CDATA[#DISTRIBUICAO:ETAPAATUAL:PERCURSO#]]></TAG>
          <VALUE><![CDATA[#DISTRIBUICAO:ETAPAATUAL:PERCURSO#]]></VALUE>
          <XPATH/>
        </FIELD>
        <FIELD label="Empresa">
          <TAG><![CDATA[#DISTRIBUICAO:ETAPAATUAL:EMPRESA#]]></TAG>
          <VALUE><![CDATA[#DISTRIBUICAO:ETAPAATUAL:EMPRESA#]]></VALUE>
          <XPATH/>
        </FIELD>
        <FIELD label="Estado">
          <TAG><![CDATA[#DISTRIBUICAO:ETAPAATUAL:ESTADO#]]></TAG>
          <VALUE><![CDATA[#DISTRIBUICAO:ETAPAATUAL:ESTADO#]]></VALUE>
          <XPATH/>
        </FIELD>
        <FIELD label="Assinado">
          <TAG><![CDATA[#DISTRIBUICAO:ETAPAATUAL:ASSINADA#]]></TAG>
          <VALUE><![CDATA[#DISTRIBUICAO:ETAPAATUAL:ASSINADA#]]></VALUE>
          <XPATH/>
        </FIELD>
        <FIELD label="Data de Leitura">
          <TAG><![CDATA[#DISTRIBUICAO:ETAPAATUAL:DATALEITURA#]]></TAG>
          <VALUE><![CDATA[#DISTRIBUICAO:ETAPAATUAL:DATALEITURA#]]></VALUE>
          <XPATH/>
        </FIELD>
        <FIELD label="Data de Envio">
          <TAG><![CDATA[#DISTRIBUICAO:ETAPAATUAL:DATAENVIO#]]></TAG>
          <VALUE><![CDATA[#DISTRIBUICAO:ETAPAATUAL:DATAENVIO#]]></VALUE>
          <XPATH/>
        </FIELD>
        <FIELD label="Interviniente">
          <TAG><![CDATA[#DISTRIBUICAO:ETAPAATUAL:INTERVINIENTE#]]></TAG>
          <VALUE><![CDATA[#DISTRIBUICAO:ETAPAATUAL:INTERVINIENTE#]]></VALUE>
          <XPATH/>
        </FIELD>
        <FIELD label="Executante">
          <TAG><![CDATA[#DISTRIBUICAO:ETAPAATUAL:EXECUTANTE#]]></TAG>
          <VALUE><![CDATA[#DISTRIBUICAO:ETAPAATUAL:EXECUTANTE#]]></VALUE>
          <XPATH/>
        </FIELD>
        <FIELD label="Tipo de Despacho">
          <TAG><![CDATA[#DISTRIBUICAO:ETAPAATUAL:TIPODESPACHO#]]></TAG>
          <VALUE><![CDATA[#DISTRIBUICAO:ETAPAATUAL:TIPODESPACHO#]]></VALUE>
          <XPATH/>
        </FIELD>
        <FIELD label="Despacho">
          <TAG><![CDATA[#DISTRIBUICAO:ETAPAATUAL:DESPACHO#]]></TAG>
          <VALUE><![CDATA[#DISTRIBUICAO:ETAPAATUAL:DESPACHO#]]></VALUE>
          <XPATH/>
        </FIELD>
        <NODE label="Campos Adicionais..." isWindowSelector="true">
          <FIELD type="AdditionalFields" label="Custom_string" source-type="AdditionalFields">
            <TAG><![CDATA[#DISTRIBUICAO:ETAPAATUAL:CA:Custom_string#]]></TAG>
            <VALUE><![CDATA[#DISTRIBUICAO:ETAPAATUAL:CA:Custom_string#]]></VALUE>
            <XPATH><![CDATA[/DISTRIBUTION/CURRENTSTAGE/FIELDS/FIELD[NAME='Custom_string']/VALUE]]></XPATH>
          </FIELD>
          <FIELD type="AdditionalFields" label="Custom_data" source-type="AdditionalFields">
            <TAG><![CDATA[#DISTRIBUICAO:ETAPAATUAL:CA:Custom_data#]]></TAG>
            <VALUE><![CDATA[#DISTRIBUICAO:ETAPAATUAL:CA:Custom_data#]]></VALUE>
            <XPATH><![CDATA[/DISTRIBUTION/CURRENTSTAGE/FIELDS/FIELD[NAME='Custom_data']/VALUE]]></XPATH>
          </FIELD>
          <FIELD type="AdditionalFields" label="Custom_num" source-type="AdditionalFields">
            <TAG><![CDATA[#DISTRIBUICAO:ETAPAATUAL:CA:Custom_num#]]></TAG>
            <VALUE><![CDATA[#DISTRIBUICAO:ETAPAATUAL:CA:Custom_num#]]></VALUE>
            <XPATH><![CDATA[/DISTRIBUTION/CURRENTSTAGE/FIELDS/FIELD[NAME='Custom_num']/VALUE]]></XPATH>
          </FIELD>
          <FIELD type="AdditionalFields" label="Custom_bool" source-type="AdditionalFields">
            <TAG><![CDATA[#DISTRIBUICAO:ETAPAATUAL:CA:Custom_bool#]]></TAG>
            <VALUE><![CDATA[#DISTRIBUICAO:ETAPAATUAL:CA:Custom_bool#]]></VALUE>
            <XPATH><![CDATA[/DISTRIBUTION/CURRENTSTAGE/FIELDS/FIELD[NAME='Custom_bool']/VALUE]]></XPATH>
          </FIELD>
          <FIELD type="AdditionalFields" label="Custom_list" source-type="AdditionalFields">
            <TAG><![CDATA[#DISTRIBUICAO:ETAPAATUAL:CA:Custom_list#]]></TAG>
            <VALUE><![CDATA[#DISTRIBUICAO:ETAPAATUAL:CA:Custom_list#]]></VALUE>
            <XPATH><![CDATA[/DISTRIBUTION/CURRENTSTAGE/FIELDS/FIELD[NAME='Custom_list']/VALUE]]></XPATH>
          </FIELD>
          <FIELD type="AdditionalFields" label="Carreira" source-type="AdditionalFields">
            <TAG><![CDATA[#DISTRIBUICAO:ETAPAATUAL:CA:Carreira#]]></TAG>
            <VALUE><![CDATA[#DISTRIBUICAO:ETAPAATUAL:CA:Carreira#]]></VALUE>
            <XPATH><![CDATA[/DISTRIBUTION/CURRENTSTAGE/FIELDS/FIELD[NAME='Carreira']/VALUE]]></XPATH>
          </FIELD>
          <FIELD type="AdditionalFields" label="PAP_DSF" source-type="AdditionalFields">
            <TAG><![CDATA[#DISTRIBUICAO:ETAPAATUAL:CA:PAP_DSF#]]></TAG>
            <VALUE><![CDATA[#DISTRIBUICAO:ETAPAATUAL:CA:PAP_DSF#]]></VALUE>
            <XPATH><![CDATA[/DISTRIBUTION/CURRENTSTAGE/FIELDS/FIELD[NAME='PAP_DSF']/VALUE]]></XPATH>
          </FIELD>
          <FIELD type="AdditionalFields" label="DataPagamento" source-type="AdditionalFields">
            <TAG><![CDATA[#DISTRIBUICAO:ETAPAATUAL:CA:DataPagamento#]]></TAG>
            <VALUE><![CDATA[#DISTRIBUICAO:ETAPAATUAL:CA:DataPagamento#]]></VALUE>
            <XPATH><![CDATA[/DISTRIBUTION/CURRENTSTAGE/FIELDS/FIELD[NAME='DataPagamento']/VALUE]]></XPATH>
          </FIELD>
          <FIELD type="AdditionalFields" label="Comarca" source-type="AdditionalFields">
            <TAG><![CDATA[#DISTRIBUICAO:ETAPAATUAL:CA:Comarca#]]></TAG>
            <VALUE><![CDATA[#DISTRIBUICAO:ETAPAATUAL:CA:Comarca#]]></VALUE>
            <XPATH><![CDATA[/DISTRIBUTION/CURRENTSTAGE/FIELDS/FIELD[NAME='Comarca']/VALUE]]></XPATH>
          </FIELD>
          <FIELD type="AdditionalFields" label="Edifício" source-type="AdditionalFields">
            <TAG><![CDATA[#DISTRIBUICAO:ETAPAATUAL:CA:Edifício#]]></TAG>
            <VALUE><![CDATA[#DISTRIBUICAO:ETAPAATUAL:CA:Edifício#]]></VALUE>
            <XPATH><![CDATA[/DISTRIBUTION/CURRENTSTAGE/FIELDS/FIELD[NAME='Edifício']/VALUE]]></XPATH>
          </FIELD>
          <FIELD type="AdditionalFields" label="Expedido" source-type="AdditionalFields">
            <TAG><![CDATA[#DISTRIBUICAO:ETAPAATUAL:CA:Expedido#]]></TAG>
            <VALUE><![CDATA[#DISTRIBUICAO:ETAPAATUAL:CA:Expedido#]]></VALUE>
            <XPATH><![CDATA[/DISTRIBUTION/CURRENTSTAGE/FIELDS/FIELD[NAME='Expedido']/VALUE]]></XPATH>
          </FIELD>
          <FIELD type="AdditionalFields" label="UnidadeOrganica" source-type="AdditionalFields">
            <TAG><![CDATA[#DISTRIBUICAO:ETAPAATUAL:CA:UnidadeOrganica#]]></TAG>
            <VALUE><![CDATA[#DISTRIBUICAO:ETAPAATUAL:CA:UnidadeOrganica#]]></VALUE>
            <XPATH><![CDATA[/DISTRIBUTION/CURRENTSTAGE/FIELDS/FIELD[NAME='UnidadeOrganica']/VALUE]]></XPATH>
          </FIELD>
          <FIELD type="AdditionalFields" label="NIF" source-type="AdditionalFields">
            <TAG><![CDATA[#DISTRIBUICAO:ETAPAATUAL:CA:NIF#]]></TAG>
            <VALUE><![CDATA[#DISTRIBUICAO:ETAPAATUAL:CA:NIF#]]></VALUE>
            <XPATH><![CDATA[/DISTRIBUTION/CURRENTSTAGE/FIELDS/FIELD[NAME='NIF']/VALUE]]></XPATH>
          </FIELD>
          <FIELD type="AdditionalFields" label="LocalArquivo" source-type="AdditionalFields">
            <TAG><![CDATA[#DISTRIBUICAO:ETAPAATUAL:CA:LocalArquivo#]]></TAG>
            <VALUE><![CDATA[#DISTRIBUICAO:ETAPAATUAL:CA:LocalArquivo#]]></VALUE>
            <XPATH><![CDATA[/DISTRIBUTION/CURRENTSTAGE/FIELDS/FIELD[NAME='LocalArquivo']/VALUE]]></XPATH>
          </FIELD>
          <FIELD type="AdditionalFields" label="N_Mec" source-type="AdditionalFields">
            <TAG><![CDATA[#DISTRIBUICAO:ETAPAATUAL:CA:N_Mec#]]></TAG>
            <VALUE><![CDATA[#DISTRIBUICAO:ETAPAATUAL:CA:N_Mec#]]></VALUE>
            <XPATH><![CDATA[/DISTRIBUTION/CURRENTSTAGE/FIELDS/FIELD[NAME='N_Mec']/VALUE]]></XPATH>
          </FIELD>
          <FIELD type="AdditionalFields" label="PI" source-type="AdditionalFields">
            <TAG><![CDATA[#DISTRIBUICAO:ETAPAATUAL:CA:PI#]]></TAG>
            <VALUE><![CDATA[#DISTRIBUICAO:ETAPAATUAL:CA:PI#]]></VALUE>
            <XPATH><![CDATA[/DISTRIBUTION/CURRENTSTAGE/FIELDS/FIELD[NAME='PI']/VALUE]]></XPATH>
          </FIELD>
          <FIELD type="AdditionalFields" label="Expedido_CC" source-type="AdditionalFields">
            <TAG><![CDATA[#DISTRIBUICAO:ETAPAATUAL:CA:Expedido_CC#]]></TAG>
            <VALUE><![CDATA[#DISTRIBUICAO:ETAPAATUAL:CA:Expedido_CC#]]></VALUE>
            <XPATH><![CDATA[/DISTRIBUTION/CURRENTSTAGE/FIELDS/FIELD[NAME='Expedido_CC']/VALUE]]></XPATH>
          </FIELD>
          <FIELD type="AdditionalFields" label="Resp_Processo" source-type="AdditionalFields">
            <TAG><![CDATA[#DISTRIBUICAO:ETAPAATUAL:CA:Resp_Processo#]]></TAG>
            <VALUE><![CDATA[#DISTRIBUICAO:ETAPAATUAL:CA:Resp_Processo#]]></VALUE>
            <XPATH><![CDATA[/DISTRIBUTION/CURRENTSTAGE/FIELDS/FIELD[NAME='Resp_Processo']/VALUE]]></XPATH>
          </FIELD>
        </NODE>
      </NODE>
    </NODE>
    <NODE label="Campos Adicionais..." isWindowSelector="true">
      <FIELD type="AdditionalFields" label="Custom_string" source-type="AdditionalFields">
        <TAG><![CDATA[#DISTRIBUICAO:CA:Custom_string#]]></TAG>
        <VALUE/>
        <XPATH><![CDATA[/DISTRIBUTION/FIELDS/FIELD[NAME='Custom_string']/VALUE]]></XPATH>
      </FIELD>
      <FIELD type="AdditionalFields" label="Custom_data" source-type="AdditionalFields">
        <TAG><![CDATA[#DISTRIBUICAO:CA:Custom_data#]]></TAG>
        <VALUE/>
        <XPATH><![CDATA[/DISTRIBUTION/FIELDS/FIELD[NAME='Custom_data']/VALUE]]></XPATH>
      </FIELD>
      <FIELD type="AdditionalFields" label="Custom_num" source-type="AdditionalFields">
        <TAG><![CDATA[#DISTRIBUICAO:CA:Custom_num#]]></TAG>
        <VALUE/>
        <XPATH><![CDATA[/DISTRIBUTION/FIELDS/FIELD[NAME='Custom_num']/VALUE]]></XPATH>
      </FIELD>
      <FIELD type="AdditionalFields" label="Custom_bool" source-type="AdditionalFields">
        <TAG><![CDATA[#DISTRIBUICAO:CA:Custom_bool#]]></TAG>
        <VALUE/>
        <XPATH><![CDATA[/DISTRIBUTION/FIELDS/FIELD[NAME='Custom_bool']/VALUE]]></XPATH>
      </FIELD>
      <FIELD type="AdditionalFields" label="Custom_list" source-type="AdditionalFields">
        <TAG><![CDATA[#DISTRIBUICAO:CA:Custom_list#]]></TAG>
        <VALUE/>
        <XPATH><![CDATA[/DISTRIBUTION/FIELDS/FIELD[NAME='Custom_list']/VALUE]]></XPATH>
      </FIELD>
      <FIELD type="AdditionalFields" label="Carreira" source-type="AdditionalFields">
        <TAG><![CDATA[#DISTRIBUICAO:CA:Carreira#]]></TAG>
        <VALUE/>
        <XPATH><![CDATA[/DISTRIBUTION/FIELDS/FIELD[NAME='Carreira']/VALUE]]></XPATH>
      </FIELD>
      <FIELD type="AdditionalFields" label="PAP_DSF" source-type="AdditionalFields">
        <TAG><![CDATA[#DISTRIBUICAO:CA:PAP_DSF#]]></TAG>
        <VALUE/>
        <XPATH><![CDATA[/DISTRIBUTION/FIELDS/FIELD[NAME='PAP_DSF']/VALUE]]></XPATH>
      </FIELD>
      <FIELD type="AdditionalFields" label="DataPagamento" source-type="AdditionalFields">
        <TAG><![CDATA[#DISTRIBUICAO:CA:DataPagamento#]]></TAG>
        <VALUE/>
        <XPATH><![CDATA[/DISTRIBUTION/FIELDS/FIELD[NAME='DataPagamento']/VALUE]]></XPATH>
      </FIELD>
      <FIELD type="AdditionalFields" label="Comarca" source-type="AdditionalFields">
        <TAG><![CDATA[#DISTRIBUICAO:CA:Comarca#]]></TAG>
        <VALUE/>
        <XPATH><![CDATA[/DISTRIBUTION/FIELDS/FIELD[NAME='Comarca']/VALUE]]></XPATH>
      </FIELD>
      <FIELD type="AdditionalFields" label="Edifício" source-type="AdditionalFields">
        <TAG><![CDATA[#DISTRIBUICAO:CA:Edifício#]]></TAG>
        <VALUE/>
        <XPATH><![CDATA[/DISTRIBUTION/FIELDS/FIELD[NAME='Edifício']/VALUE]]></XPATH>
      </FIELD>
      <FIELD type="AdditionalFields" label="Expedido" source-type="AdditionalFields">
        <TAG><![CDATA[#DISTRIBUICAO:CA:Expedido#]]></TAG>
        <VALUE/>
        <XPATH><![CDATA[/DISTRIBUTION/FIELDS/FIELD[NAME='Expedido']/VALUE]]></XPATH>
      </FIELD>
      <FIELD type="AdditionalFields" label="UnidadeOrganica" source-type="AdditionalFields">
        <TAG><![CDATA[#DISTRIBUICAO:CA:UnidadeOrganica#]]></TAG>
        <VALUE/>
        <XPATH><![CDATA[/DISTRIBUTION/FIELDS/FIELD[NAME='UnidadeOrganica']/VALUE]]></XPATH>
      </FIELD>
      <FIELD type="AdditionalFields" label="NIF" source-type="AdditionalFields">
        <TAG><![CDATA[#DISTRIBUICAO:CA:NIF#]]></TAG>
        <VALUE/>
        <XPATH><![CDATA[/DISTRIBUTION/FIELDS/FIELD[NAME='NIF']/VALUE]]></XPATH>
      </FIELD>
      <FIELD type="AdditionalFields" label="LocalArquivo" source-type="AdditionalFields">
        <TAG><![CDATA[#DISTRIBUICAO:CA:LocalArquivo#]]></TAG>
        <VALUE/>
        <XPATH><![CDATA[/DISTRIBUTION/FIELDS/FIELD[NAME='LocalArquivo']/VALUE]]></XPATH>
      </FIELD>
      <FIELD type="AdditionalFields" label="N_Mec" source-type="AdditionalFields">
        <TAG><![CDATA[#DISTRIBUICAO:CA:N_Mec#]]></TAG>
        <VALUE/>
        <XPATH><![CDATA[/DISTRIBUTION/FIELDS/FIELD[NAME='N_Mec']/VALUE]]></XPATH>
      </FIELD>
      <FIELD type="AdditionalFields" label="PI" source-type="AdditionalFields">
        <TAG><![CDATA[#DISTRIBUICAO:CA:PI#]]></TAG>
        <VALUE/>
        <XPATH><![CDATA[/DISTRIBUTION/FIELDS/FIELD[NAME='PI']/VALUE]]></XPATH>
      </FIELD>
      <FIELD type="AdditionalFields" label="Expedido_CC" source-type="AdditionalFields">
        <TAG><![CDATA[#DISTRIBUICAO:CA:Expedido_CC#]]></TAG>
        <VALUE/>
        <XPATH><![CDATA[/DISTRIBUTION/FIELDS/FIELD[NAME='Expedido_CC']/VALUE]]></XPATH>
      </FIELD>
      <FIELD type="AdditionalFields" label="Resp_Processo" source-type="AdditionalFields">
        <TAG><![CDATA[#DISTRIBUICAO:CA:Resp_Processo#]]></TAG>
        <VALUE/>
        <XPATH><![CDATA[/DISTRIBUTION/FIELDS/FIELD[NAME='Resp_Processo']/VALUE]]></XPATH>
      </FIELD>
    </NODE>
  </NODE>
  <NODE label="Etapa" type="StageTemplate">
    <FIELD label="Ordem">
      <TAG><![CDATA[#DISTRIBUICAO:ETAPAANTERIOR:ORDEM#]]></TAG>
      <VALUE/>
      <XPATH/>
    </FIELD>
    <FIELD label="Categoria de Credenciação">
      <TAG><![CDATA[#DISTRIBUICAO:ETAPAANTERIOR:CATEGORIACREDENCIACAO#]]></TAG>
      <VALUE/>
      <XPATH/>
    </FIELD>
    <FIELD label="Nome">
      <TAG><![CDATA[#DISTRIBUICAO:ETAPAANTERIOR:NOME#]]></TAG>
      <VALUE/>
      <XPATH/>
    </FIELD>
    <FIELD label="Fase">
      <TAG><![CDATA[#DISTRIBUICAO:ETAPAANTERIOR:FASE#]]></TAG>
      <VALUE/>
      <XPATH/>
    </FIELD>
    <FIELD label="Descrição">
      <TAG><![CDATA[#DISTRIBUICAO:ETAPAANTERIOR:DESCRICAO#]]></TAG>
      <VALUE/>
      <XPATH/>
    </FIELD>
    <FIELD label="Percurso">
      <TAG><![CDATA[#DISTRIBUICAO:ETAPAANTERIOR:PERCURSO#]]></TAG>
      <VALUE/>
      <XPATH/>
    </FIELD>
    <FIELD label="Empresa">
      <TAG><![CDATA[#DISTRIBUICAO:ETAPAANTERIOR:EMPRESA#]]></TAG>
      <VALUE/>
      <XPATH/>
    </FIELD>
    <FIELD label="Estado">
      <TAG><![CDATA[#DISTRIBUICAO:ETAPAANTERIOR:ESTADO#]]></TAG>
      <VALUE/>
      <XPATH/>
    </FIELD>
    <FIELD label="Assinado">
      <TAG><![CDATA[#DISTRIBUICAO:ETAPAANTERIOR:ASSINADA#]]></TAG>
      <VALUE/>
      <XPATH/>
    </FIELD>
    <FIELD label="Data de Leitura">
      <TAG><![CDATA[#DISTRIBUICAO:ETAPAANTERIOR:DATALEITURA#]]></TAG>
      <VALUE/>
      <XPATH/>
    </FIELD>
    <FIELD label="Data de Envio">
      <TAG><![CDATA[#DISTRIBUICAO:ETAPAANTERIOR:DATAENVIO#]]></TAG>
      <VALUE/>
      <XPATH/>
    </FIELD>
    <FIELD label="Interviniente">
      <TAG><![CDATA[#DISTRIBUICAO:ETAPAANTERIOR:INTERVINIENTE#]]></TAG>
      <VALUE/>
      <XPATH/>
    </FIELD>
    <FIELD label="Executante">
      <TAG><![CDATA[#DISTRIBUICAO:ETAPAANTERIOR:EXECUTANTE#]]></TAG>
      <VALUE/>
      <XPATH/>
    </FIELD>
    <FIELD label="Tipo de Despacho">
      <TAG><![CDATA[#DISTRIBUICAO:ETAPAANTERIOR:TIPODESPACHO#]]></TAG>
      <VALUE/>
      <XPATH/>
    </FIELD>
    <FIELD label="Despacho">
      <TAG><![CDATA[#DISTRIBUICAO:ETAPAANTERIOR:DESPACHO#]]></TAG>
      <VALUE/>
      <XPATH/>
    </FIELD>
    <NODE label="Campos Adicionais..." isWindowSelector="true">
      <FIELD type="AdditionalFields" label="Custom_string" source-type="AdditionalFields">
        <TAG><![CDATA[#DISTRIBUTION_STAGE:CA:Custom_string#]]></TAG>
        <VALUE/>
        <XPATH><![CDATA[/DISTRIBUTION_STAGE/FIELDS/FIELD[DESCRIPTION='Custom_string']/VALUE]]></XPATH>
      </FIELD>
      <FIELD type="AdditionalFields" label="Custom_data" source-type="AdditionalFields">
        <TAG><![CDATA[#DISTRIBUTION_STAGE:CA:Custom_data#]]></TAG>
        <VALUE/>
        <XPATH><![CDATA[/DISTRIBUTION_STAGE/FIELDS/FIELD[DESCRIPTION='Custom_data']/VALUE]]></XPATH>
      </FIELD>
      <FIELD type="AdditionalFields" label="Custom_num" source-type="AdditionalFields">
        <TAG><![CDATA[#DISTRIBUTION_STAGE:CA:Custom_num#]]></TAG>
        <VALUE/>
        <XPATH><![CDATA[/DISTRIBUTION_STAGE/FIELDS/FIELD[DESCRIPTION='Custom_num']/VALUE]]></XPATH>
      </FIELD>
      <FIELD type="AdditionalFields" label="Custom_bool" source-type="AdditionalFields">
        <TAG><![CDATA[#DISTRIBUTION_STAGE:CA:Custom_bool#]]></TAG>
        <VALUE/>
        <XPATH><![CDATA[/DISTRIBUTION_STAGE/FIELDS/FIELD[DESCRIPTION='Custom_bool']/VALUE]]></XPATH>
      </FIELD>
      <FIELD type="AdditionalFields" label="Custom_list" source-type="AdditionalFields">
        <TAG><![CDATA[#DISTRIBUTION_STAGE:CA:Custom_list#]]></TAG>
        <VALUE/>
        <XPATH><![CDATA[/DISTRIBUTION_STAGE/FIELDS/FIELD[DESCRIPTION='Custom_list']/VALUE]]></XPATH>
      </FIELD>
      <FIELD type="AdditionalFields" label="Carreira" source-type="AdditionalFields">
        <TAG><![CDATA[#DISTRIBUTION_STAGE:CA:Carreira#]]></TAG>
        <VALUE/>
        <XPATH><![CDATA[/DISTRIBUTION_STAGE/FIELDS/FIELD[DESCRIPTION='Carreira']/VALUE]]></XPATH>
      </FIELD>
      <FIELD type="AdditionalFields" label="PAP_DSF" source-type="AdditionalFields">
        <TAG><![CDATA[#DISTRIBUTION_STAGE:CA:PAP_DSF#]]></TAG>
        <VALUE/>
        <XPATH><![CDATA[/DISTRIBUTION_STAGE/FIELDS/FIELD[DESCRIPTION='PAP_DSF']/VALUE]]></XPATH>
      </FIELD>
      <FIELD type="AdditionalFields" label="DataPagamento" source-type="AdditionalFields">
        <TAG><![CDATA[#DISTRIBUTION_STAGE:CA:DataPagamento#]]></TAG>
        <VALUE/>
        <XPATH><![CDATA[/DISTRIBUTION_STAGE/FIELDS/FIELD[DESCRIPTION='DataPagamento']/VALUE]]></XPATH>
      </FIELD>
      <FIELD type="AdditionalFields" label="Comarca" source-type="AdditionalFields">
        <TAG><![CDATA[#DISTRIBUTION_STAGE:CA:Comarca#]]></TAG>
        <VALUE/>
        <XPATH><![CDATA[/DISTRIBUTION_STAGE/FIELDS/FIELD[DESCRIPTION='Comarca']/VALUE]]></XPATH>
      </FIELD>
      <FIELD type="AdditionalFields" label="Edifício" source-type="AdditionalFields">
        <TAG><![CDATA[#DISTRIBUTION_STAGE:CA:Edifício#]]></TAG>
        <VALUE/>
        <XPATH><![CDATA[/DISTRIBUTION_STAGE/FIELDS/FIELD[DESCRIPTION='Edifício']/VALUE]]></XPATH>
      </FIELD>
      <FIELD type="AdditionalFields" label="Expedido" source-type="AdditionalFields">
        <TAG><![CDATA[#DISTRIBUTION_STAGE:CA:Expedido#]]></TAG>
        <VALUE/>
        <XPATH><![CDATA[/DISTRIBUTION_STAGE/FIELDS/FIELD[DESCRIPTION='Expedido']/VALUE]]></XPATH>
      </FIELD>
      <FIELD type="AdditionalFields" label="UnidadeOrganica" source-type="AdditionalFields">
        <TAG><![CDATA[#DISTRIBUTION_STAGE:CA:UnidadeOrganica#]]></TAG>
        <VALUE/>
        <XPATH><![CDATA[/DISTRIBUTION_STAGE/FIELDS/FIELD[DESCRIPTION='UnidadeOrganica']/VALUE]]></XPATH>
      </FIELD>
      <FIELD type="AdditionalFields" label="NIF" source-type="AdditionalFields">
        <TAG><![CDATA[#DISTRIBUTION_STAGE:CA:NIF#]]></TAG>
        <VALUE/>
        <XPATH><![CDATA[/DISTRIBUTION_STAGE/FIELDS/FIELD[DESCRIPTION='NIF']/VALUE]]></XPATH>
      </FIELD>
      <FIELD type="AdditionalFields" label="LocalArquivo" source-type="AdditionalFields">
        <TAG><![CDATA[#DISTRIBUTION_STAGE:CA:LocalArquivo#]]></TAG>
        <VALUE/>
        <XPATH><![CDATA[/DISTRIBUTION_STAGE/FIELDS/FIELD[DESCRIPTION='LocalArquivo']/VALUE]]></XPATH>
      </FIELD>
      <FIELD type="AdditionalFields" label="N_Mec" source-type="AdditionalFields">
        <TAG><![CDATA[#DISTRIBUTION_STAGE:CA:N_Mec#]]></TAG>
        <VALUE/>
        <XPATH><![CDATA[/DISTRIBUTION_STAGE/FIELDS/FIELD[DESCRIPTION='N_Mec']/VALUE]]></XPATH>
      </FIELD>
      <FIELD type="AdditionalFields" label="PI" source-type="AdditionalFields">
        <TAG><![CDATA[#DISTRIBUTION_STAGE:CA:PI#]]></TAG>
        <VALUE/>
        <XPATH><![CDATA[/DISTRIBUTION_STAGE/FIELDS/FIELD[DESCRIPTION='PI']/VALUE]]></XPATH>
      </FIELD>
      <FIELD type="AdditionalFields" label="Expedido_CC" source-type="AdditionalFields">
        <TAG><![CDATA[#DISTRIBUTION_STAGE:CA:Expedido_CC#]]></TAG>
        <VALUE/>
        <XPATH><![CDATA[/DISTRIBUTION_STAGE/FIELDS/FIELD[DESCRIPTION='Expedido_CC']/VALUE]]></XPATH>
      </FIELD>
      <FIELD type="AdditionalFields" label="Resp_Processo" source-type="AdditionalFields">
        <TAG><![CDATA[#DISTRIBUTION_STAGE:CA:Resp_Processo#]]></TAG>
        <VALUE/>
        <XPATH><![CDATA[/DISTRIBUTION_STAGE/FIELDS/FIELD[DESCRIPTION='Resp_Processo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Template_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Template_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Template_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</NODE>
    <NODE label="Distribuição" type="CardTemplate_CardDistribution">
      <FIELD label="Código">
        <TAG><![CDATA[#REGISTO:DISTRIBUICAO:1:CODIGO#]]></TAG>
        <VALUE><![CDATA[#REGISTO:DISTRIBUICAO:1:CODIGO#]]></VALUE>
        <XPATH/>
      </FIELD>
      <FIELD label="Assunto">
        <TAG><![CDATA[#REGISTO:DISTRIBUICAO:1:ASSUNTO#]]></TAG>
        <VALUE><![CDATA[#REGISTO:DISTRIBUICAO:1:ASSUNTO#]]></VALUE>
        <XPATH/>
      </FIELD>
    </NODE>
    <NODE label="Documento" type="CardTemplate_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Carreira" source-type="AdditionalFields">
        <TAG><![CDATA[#REGISTO:CA:Carreira#]]></TAG>
        <VALUE><![CDATA[#REGISTO:CA:Carreira#]]></VALUE>
        <XPATH><![CDATA[/CARD/FIELDS/FIELD[NAME='Carreira']/VALUE]]></XPATH>
      </FIELD>
      <FIELD type="AdditionalFields" label="PAP_DSF" source-type="AdditionalFields">
        <TAG><![CDATA[#REGISTO:CA:PAP_DSF#]]></TAG>
        <VALUE><![CDATA[#REGISTO:CA:PAP_DSF#]]></VALUE>
        <XPATH><![CDATA[/CARD/FIELDS/FIELD[NAME='PAP_DSF']/VALUE]]></XPATH>
      </FIELD>
      <FIELD type="AdditionalFields" label="DataPagamento" source-type="AdditionalFields">
        <TAG><![CDATA[#REGISTO:CA:DataPagamento#]]></TAG>
        <VALUE><![CDATA[#REGISTO:CA:DataPagamento#]]></VALUE>
        <XPATH><![CDATA[/CARD/FIELDS/FIELD[NAME='DataPagamento']/VALUE]]></XPATH>
      </FIELD>
      <FIELD type="AdditionalFields" label="Comarca" source-type="AdditionalFields">
        <TAG><![CDATA[#REGISTO:CA:Comarca#]]></TAG>
        <VALUE><![CDATA[#REGISTO:CA:Comarca#]]></VALUE>
        <XPATH><![CDATA[/CARD/FIELDS/FIELD[NAME='Comarca']/VALUE]]></XPATH>
      </FIELD>
      <FIELD type="AdditionalFields" label="Edifício" source-type="AdditionalFields">
        <TAG><![CDATA[#REGISTO:CA:Edifício#]]></TAG>
        <VALUE><![CDATA[#REGISTO:CA:Edifício#]]></VALUE>
        <XPATH><![CDATA[/CARD/FIELDS/FIELD[NAME='Edifício']/VALUE]]></XPATH>
      </FIELD>
      <FIELD type="AdditionalFields" label="Expedido" source-type="AdditionalFields">
        <TAG><![CDATA[#REGISTO:CA:Expedido#]]></TAG>
        <VALUE><![CDATA[#REGISTO:CA:Expedido#]]></VALUE>
        <XPATH><![CDATA[/CARD/FIELDS/FIELD[NAME='Expedido']/VALUE]]></XPATH>
      </FIELD>
      <FIELD type="AdditionalFields" label="UnidadeOrganica" source-type="AdditionalFields">
        <TAG><![CDATA[#REGISTO:CA:UnidadeOrganica#]]></TAG>
        <VALUE><![CDATA[#REGISTO:CA:UnidadeOrganica#]]></VALUE>
        <XPATH><![CDATA[/CARD/FIELDS/FIELD[NAME='UnidadeOrganica']/VALUE]]></XPATH>
      </FIELD>
      <FIELD type="AdditionalFields" label="NIF" source-type="AdditionalFields">
        <TAG><![CDATA[#REGISTO:CA:NIF#]]></TAG>
        <VALUE><![CDATA[#REGISTO:CA:NIF#]]></VALUE>
        <XPATH><![CDATA[/CARD/FIELDS/FIELD[NAME='NIF']/VALUE]]></XPATH>
      </FIELD>
      <FIELD type="AdditionalFields" label="LocalArquivo" source-type="AdditionalFields">
        <TAG><![CDATA[#REGISTO:CA:LocalArquivo#]]></TAG>
        <VALUE><![CDATA[#REGISTO:CA:LocalArquivo#]]></VALUE>
        <XPATH><![CDATA[/CARD/FIELDS/FIELD[NAME='LocalArquivo']/VALUE]]></XPATH>
      </FIELD>
      <FIELD type="AdditionalFields" label="N_Mec" source-type="AdditionalFields">
        <TAG><![CDATA[#REGISTO:CA:N_Mec#]]></TAG>
        <VALUE><![CDATA[#REGISTO:CA:N_Mec#]]></VALUE>
        <XPATH><![CDATA[/CARD/FIELDS/FIELD[NAME='N_Mec']/VALUE]]></XPATH>
      </FIELD>
      <FIELD type="AdditionalFields" label="PI" source-type="AdditionalFields">
        <TAG><![CDATA[#REGISTO:CA:PI#]]></TAG>
        <VALUE><![CDATA[#REGISTO:CA:PI#]]></VALUE>
        <XPATH><![CDATA[/CARD/FIELDS/FIELD[NAME='PI']/VALUE]]></XPATH>
      </FIELD>
      <FIELD type="AdditionalFields" label="Expedido_CC" source-type="AdditionalFields">
        <TAG><![CDATA[#REGISTO:CA:Expedido_CC#]]></TAG>
        <VALUE><![CDATA[#REGISTO:CA:Expedido_CC#]]></VALUE>
        <XPATH><![CDATA[/CARD/FIELDS/FIELD[NAME='Expedido_CC']/VALUE]]></XPATH>
      </FIELD>
      <FIELD type="AdditionalFields" label="Resp_Processo" source-type="AdditionalFields">
        <TAG><![CDATA[#REGISTO:CA:Resp_Processo#]]></TAG>
        <VALUE><![CDATA[#REGISTO:CA:Resp_Processo#]]></VALUE>
        <XPATH><![CDATA[/CARD/FIELDS/FIELD[NAME='Resp_Processo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Carreira" source-type="AdditionalFields">
        <TAG><![CDATA[#CONTEXTPROCESS:CA:Carreira#]]></TAG>
        <VALUE><![CDATA[Carreira]]></VALUE>
        <XPATH><![CDATA[/PROCESS/FIELDS/FIELD[NAME='Carreira']/VALUE]]></XPATH>
      </FIELD>
      <FIELD type="AdditionalFields" label="PAP_DSF" source-type="AdditionalFields">
        <TAG><![CDATA[#CONTEXTPROCESS:CA:PAP_DSF#]]></TAG>
        <VALUE><![CDATA[PAP_DSF]]></VALUE>
        <XPATH><![CDATA[/PROCESS/FIELDS/FIELD[NAME='PAP_DSF']/VALUE]]></XPATH>
      </FIELD>
      <FIELD type="AdditionalFields" label="DataPagamento" source-type="AdditionalFields">
        <TAG><![CDATA[#CONTEXTPROCESS:CA:DataPagamento#]]></TAG>
        <VALUE><![CDATA[DataPagamento]]></VALUE>
        <XPATH><![CDATA[/PROCESS/FIELDS/FIELD[NAME='DataPagamento']/VALUE]]></XPATH>
      </FIELD>
      <FIELD type="AdditionalFields" label="Comarca" source-type="AdditionalFields">
        <TAG><![CDATA[#CONTEXTPROCESS:CA:Comarca#]]></TAG>
        <VALUE><![CDATA[Comarca]]></VALUE>
        <XPATH><![CDATA[/PROCESS/FIELDS/FIELD[NAME='Comarca']/VALUE]]></XPATH>
      </FIELD>
      <FIELD type="AdditionalFields" label="Edifício" source-type="AdditionalFields">
        <TAG><![CDATA[#CONTEXTPROCESS:CA:Edifício#]]></TAG>
        <VALUE><![CDATA[Edifício]]></VALUE>
        <XPATH><![CDATA[/PROCESS/FIELDS/FIELD[NAME='Edifício']/VALUE]]></XPATH>
      </FIELD>
      <FIELD type="AdditionalFields" label="Expedido" source-type="AdditionalFields">
        <TAG><![CDATA[#CONTEXTPROCESS:CA:Expedido#]]></TAG>
        <VALUE><![CDATA[Expedido]]></VALUE>
        <XPATH><![CDATA[/PROCESS/FIELDS/FIELD[NAME='Expedido']/VALUE]]></XPATH>
      </FIELD>
      <FIELD type="AdditionalFields" label="UnidadeOrganica" source-type="AdditionalFields">
        <TAG><![CDATA[#CONTEXTPROCESS:CA:UnidadeOrganica#]]></TAG>
        <VALUE><![CDATA[UnidadeOrganica]]></VALUE>
        <XPATH><![CDATA[/PROCESS/FIELDS/FIELD[NAME='UnidadeOrganica']/VALUE]]></XPATH>
      </FIELD>
      <FIELD type="AdditionalFields" label="NIF" source-type="AdditionalFields">
        <TAG><![CDATA[#CONTEXTPROCESS:CA:NIF#]]></TAG>
        <VALUE><![CDATA[NIF]]></VALUE>
        <XPATH><![CDATA[/PROCESS/FIELDS/FIELD[NAME='NIF']/VALUE]]></XPATH>
      </FIELD>
      <FIELD type="AdditionalFields" label="LocalArquivo" source-type="AdditionalFields">
        <TAG><![CDATA[#CONTEXTPROCESS:CA:LocalArquivo#]]></TAG>
        <VALUE><![CDATA[LocalArquivo]]></VALUE>
        <XPATH><![CDATA[/PROCESS/FIELDS/FIELD[NAME='LocalArquivo']/VALUE]]></XPATH>
      </FIELD>
      <FIELD type="AdditionalFields" label="N_Mec" source-type="AdditionalFields">
        <TAG><![CDATA[#CONTEXTPROCESS:CA:N_Mec#]]></TAG>
        <VALUE><![CDATA[N_Mec]]></VALUE>
        <XPATH><![CDATA[/PROCESS/FIELDS/FIELD[NAME='N_Mec']/VALUE]]></XPATH>
      </FIELD>
      <FIELD type="AdditionalFields" label="PI" source-type="AdditionalFields">
        <TAG><![CDATA[#CONTEXTPROCESS:CA:PI#]]></TAG>
        <VALUE><![CDATA[PI]]></VALUE>
        <XPATH><![CDATA[/PROCESS/FIELDS/FIELD[NAME='PI']/VALUE]]></XPATH>
      </FIELD>
      <FIELD type="AdditionalFields" label="Expedido_CC" source-type="AdditionalFields">
        <TAG><![CDATA[#CONTEXTPROCESS:CA:Expedido_CC#]]></TAG>
        <VALUE><![CDATA[Expedido_CC]]></VALUE>
        <XPATH><![CDATA[/PROCESS/FIELDS/FIELD[NAME='Expedido_CC']/VALUE]]></XPATH>
      </FIELD>
      <FIELD type="AdditionalFields" label="Resp_Processo" source-type="AdditionalFields">
        <TAG><![CDATA[#CONTEXTPROCESS:CA:Resp_Processo#]]></TAG>
        <VALUE><![CDATA[Resp_Processo]]></VALUE>
        <XPATH><![CDATA[/PROCESS/FIELDS/FIELD[NAME='Resp_Processo']/VALUE]]></XPATH>
      </FIELD>
    </NODE>
  </NODE>
  <!-- END: Process Context -->
  <!-- BEGIN: Meeting Context -->
  <NODE label="Reuniões" type="Meetings" replaceValue="false">
    <FIELD label="Tipo">
      <TAG><![CDATA[#MEETINGS:TYPE#]]></TAG>
      <VALUE><![CDATA[#REUNIOES:TIPO#]]></VALUE>
      <XPATH><![CDATA[/MEETINGS/TYPE]]></XPATH>
    </FIELD>
    <FIELD label="Nome">
      <TAG><![CDATA[#MEETINGS:NAME#]]></TAG>
      <VALUE><![CDATA[#REUNIOES:NOME#]]></VALUE>
      <XPATH><![CDATA[/MEETINGS/NAME]]></XPATH>
    </FIELD>
    <FIELD label="Observações">
      <TAG><![CDATA[#MEETINGS:COMMENTS#]]></TAG>
      <VALUE><![CDATA[#REUNIOES:OBSERVACOES#]]></VALUE>
      <XPATH><![CDATA[/MEETINGS/COMMENTS]]></XPATH>
    </FIELD>
    <FIELD label="Data">
      <TAG><![CDATA[#MEETINGS:DATE#]]></TAG>
      <VALUE><![CDATA[#REUNIOES:DATA#]]></VALUE>
      <XPATH><![CDATA[/MEETINGS/DATE]]></XPATH>
    </FIELD>
    <FIELD label="Hora">
      <TAG><![CDATA[#MEETINGS:HOUR#]]></TAG>
      <VALUE><![CDATA[#REUNIOES:HORA#]]></VALUE>
      <XPATH><![CDATA[/MEETINGS/HOUR]]></XPATH>
    </FIELD>
    <FIELD label="Campos Adicionais">
      <TAG><![CDATA[#MEETINGS:ADDITIONALFIELDS#]]></TAG>
      <VALUE><![CDATA[#REUNIOES:CAMPOS:ADICIONAIS#]]></VALUE>
      <XPATH><![CDATA[/MEETINGS/ADDITIONALFIELDS]]></XPATH>
    </FIELD>
    <FIELD label="Lista de Assuntos">
      <TAG><![CDATA[#MEETINGS:SUBJECTSLIST#]]></TAG>
      <VALUE><![CDATA[#REUNIOES:LISTA:ASSUNTOS#]]></VALUE>
      <XPATH><![CDATA[/MEETINGS/SUBJECTSLIST]]></XPATH>
    </FIELD>
    <FIELD label="Lista de Assuntos Removidos">
      <TAG><![CDATA[#MEETINGS:REMOVEDSUBJECTSLIST#]]></TAG>
      <VALUE><![CDATA[#REUNIOES:LISTA:ASSUNTOS:REMOVIDOS#]]></VALUE>
      <XPATH><![CDATA[/MEETINGS/REMOVEDSUBJECTSLIST]]></XPATH>
    </FIELD>
    <FIELD label="Lista de presenças">
      <TAG><![CDATA[#MEETINGS:USERLIST#]]></TAG>
      <VALUE><![CDATA[#REUNIOES:LISTA:PRESENCAS#]]></VALUE>
      <XPATH><![CDATA[/MEETINGS/USERLIST]]></XPATH>
    </FIELD>
    <NODE label="Campos de Deliberações" type="Deliberations" replaceValue="false">
      <FIELD label="Assunto">
        <TAG><![CDATA[#MEETINGS:DELIBERATIONS_SUBJECT#]]></TAG>
        <VALUE><![CDATA[#REUNIOES:DELIBERACAO_ASSUNTO#]]></VALUE>
        <XPATH><![CDATA[/MEETINGS/DELIBERATIONS/SUBJECT]]></XPATH>
      </FIELD>
      <FIELD label="Código da Distribuição">
        <TAG><![CDATA[#MEETINGS:DELIBERATIONS_CODE#]]></TAG>
        <VALUE><![CDATA[#REUNIOES:DELIBERACAO_CODIGO#]]></VALUE>
        <XPATH><![CDATA[/MEETINGS/DELIBERATIONS/CODE]]></XPATH>
      </FIELD>
      <FIELD label="Texto">
        <TAG><![CDATA[#MEETINGS:DELIBERATIONS_TEXT#]]></TAG>
        <VALUE><![CDATA[#REUNIOES:DELIBERACAO_TEXTO#]]></VALUE>
        <XPATH><![CDATA[/MEETINGS/DELIBERATIONS/TEXT]]></XPATH>
      </FIELD>
      <FIELD label="Notas">
        <TAG><![CDATA[#MEETINGS:DELIBERATIONS_VOTE#]]></TAG>
        <VALUE><![CDATA[#REUNIOES:DELIBERACAO_NOTAS#]]></VALUE>
        <XPATH><![CDATA[/MEETINGS/DELIBERATIONS/VOTE]]></XPATH>
      </FIELD>
      <FIELD label="Lista de Presenças">
        <TAG><![CDATA[#MEETINGS:DELIBERATIONS_USERLIST#]]></TAG>
        <VALUE><![CDATA[#REUNIOES:DELIBERACAO_PRESENCAS#]]></VALUE>
        <XPATH><![CDATA[/MEETINGS/DELIBERATIONS/USERLIST]]></XPATH>
      </FIELD>
      <FIELD label="Lista de Ausências">
        <TAG><![CDATA[#MEETINGS:DELIBERATIONS_REMOVEDUSERLIST#]]></TAG>
        <VALUE><![CDATA[#REUNIOES:DELIBERACAO_AUSENCIAS#]]></VALUE>
        <XPATH><![CDATA[/MEETINGS/DELIBERATIONS/REMOVEDUSERLIST]]></XPATH>
      </FIELD>
      <FIELD label="Início de Tratamento">
        <TAG><![CDATA[#MEETINGS:DELIBERATIONS_TIMEBEGIN#]]></TAG>
        <VALUE><![CDATA[#REUNIOES:DELIBERACAO_INICIOTEMPO#]]></VALUE>
        <XPATH><![CDATA[/MEETINGS/DELIBERATIONS/TIMEBEGIN]]></XPATH>
      </FIELD>
      <FIELD label="Fim de Tratamento">
        <TAG><![CDATA[#MEETINGS:DELIBERATIONS_TIMEEND#]]></TAG>
        <VALUE><![CDATA[#REUNIOES:DELIBERACAO_FIMTEMPO#]]></VALUE>
        <XPATH><![CDATA[/MEETINGS/DELIBERATIONS/TIMEEND]]></XPATH>
      </FIELD>
    </NODE>
  </NODE>
  <!-- END: Meeting Context -->
  <NODE label="Assinatura" type="signature" replaceValue="false">
    <FIELD label="Imagem" dtype="sign_image">
      <TAG><![CDATA[#SIGNATURE_IMAGE#]]></TAG>
      <VALUE>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</VALUE>
      <XPATH><![CDATA[/CARD/cardKeyToString]]></XPATH>
    </FIELD>
  </NODE>
</MENU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84084-DE72-465A-AAEC-9275D34937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8C950-7B67-460C-99A5-61659CA94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6558a-d854-4940-a141-b237157bb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FBE87-31B6-4D7E-910D-F034CBAFE9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8c6558a-d854-4940-a141-b237157bbe9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8BD3EDB-1DA0-4A38-9EC8-08FC3E5A2AED}">
  <ds:schemaRefs/>
</ds:datastoreItem>
</file>

<file path=customXml/itemProps5.xml><?xml version="1.0" encoding="utf-8"?>
<ds:datastoreItem xmlns:ds="http://schemas.openxmlformats.org/officeDocument/2006/customXml" ds:itemID="{881E179E-F07C-435C-AC21-8CD31DDD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2338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certificate_of_enforceability_certificado_de_declaração_executória</vt:lpstr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certificate_of_enforceability_certificado_de_declaração_executória</dc:title>
  <dc:creator>fj47153</dc:creator>
  <cp:lastModifiedBy>Cristina Maria Sequeira Fernandes Cardoso</cp:lastModifiedBy>
  <cp:revision>2</cp:revision>
  <cp:lastPrinted>2016-02-02T12:15:00Z</cp:lastPrinted>
  <dcterms:created xsi:type="dcterms:W3CDTF">2019-05-14T09:23:00Z</dcterms:created>
  <dcterms:modified xsi:type="dcterms:W3CDTF">2019-05-14T09:23:00Z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0x0101005FD6CF86ED5D9245AB59739CB28469F8</vt:lpwstr>
  </property>
</Properties>
</file>